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F0" w:rsidRDefault="00364A6E" w:rsidP="00FB61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40425" cy="8403164"/>
            <wp:effectExtent l="19050" t="0" r="3175" b="0"/>
            <wp:docPr id="2" name="Рисунок 1" descr="C:\Users\Англ ОА\Desktop\СКАН титульников английский язык\6_page-0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гл ОА\Desktop\СКАН титульников английский язык\6_page-0001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1F0" w:rsidRDefault="00FB61F0" w:rsidP="00FB61F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64A6E" w:rsidRDefault="00364A6E" w:rsidP="00FB61F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61F0" w:rsidRPr="008746C4" w:rsidRDefault="00FB61F0" w:rsidP="00FB61F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B61F0" w:rsidRPr="008746C4" w:rsidRDefault="00FB61F0" w:rsidP="00FB61F0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>Рабочая программа по английскому языку составлена на основе:</w:t>
      </w:r>
    </w:p>
    <w:p w:rsidR="00FB61F0" w:rsidRPr="008746C4" w:rsidRDefault="00FB61F0" w:rsidP="00FB61F0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Закона об образовании в Российской Федерации от </w:t>
      </w:r>
      <w:r>
        <w:rPr>
          <w:sz w:val="28"/>
          <w:szCs w:val="28"/>
        </w:rPr>
        <w:t>1 сентября</w:t>
      </w:r>
      <w:r w:rsidRPr="008746C4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8746C4">
        <w:rPr>
          <w:sz w:val="28"/>
          <w:szCs w:val="28"/>
        </w:rPr>
        <w:t xml:space="preserve"> года;</w:t>
      </w:r>
    </w:p>
    <w:p w:rsidR="00FB61F0" w:rsidRPr="008746C4" w:rsidRDefault="00FB61F0" w:rsidP="00FB61F0">
      <w:pPr>
        <w:pStyle w:val="a8"/>
        <w:spacing w:before="0" w:beforeAutospacing="0" w:after="0" w:line="360" w:lineRule="auto"/>
        <w:ind w:right="11"/>
        <w:jc w:val="both"/>
        <w:rPr>
          <w:sz w:val="28"/>
          <w:szCs w:val="28"/>
        </w:rPr>
      </w:pPr>
      <w:r w:rsidRPr="008746C4">
        <w:rPr>
          <w:sz w:val="28"/>
          <w:szCs w:val="28"/>
        </w:rPr>
        <w:t xml:space="preserve">- Федерального государственного образовательного стандарта основного общего образования и </w:t>
      </w:r>
      <w:r w:rsidRPr="008746C4">
        <w:rPr>
          <w:color w:val="000000"/>
          <w:sz w:val="28"/>
          <w:szCs w:val="28"/>
        </w:rPr>
        <w:t>примерных программ основного общего образования. Английский язык, 2013год.</w:t>
      </w:r>
      <w:r w:rsidRPr="008746C4">
        <w:rPr>
          <w:sz w:val="28"/>
          <w:szCs w:val="28"/>
        </w:rPr>
        <w:t xml:space="preserve"> Стандарты второго поколения.</w:t>
      </w:r>
    </w:p>
    <w:p w:rsidR="00FB61F0" w:rsidRPr="008746C4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sz w:val="28"/>
          <w:szCs w:val="28"/>
        </w:rPr>
        <w:t xml:space="preserve">-Авторской программы по английскому языку М.З.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gramStart"/>
      <w:r w:rsidRPr="008746C4">
        <w:rPr>
          <w:rFonts w:ascii="Times New Roman" w:hAnsi="Times New Roman"/>
          <w:sz w:val="28"/>
          <w:szCs w:val="28"/>
        </w:rPr>
        <w:t>,Н</w:t>
      </w:r>
      <w:proofErr w:type="gramEnd"/>
      <w:r w:rsidRPr="008746C4">
        <w:rPr>
          <w:rFonts w:ascii="Times New Roman" w:hAnsi="Times New Roman"/>
          <w:sz w:val="28"/>
          <w:szCs w:val="28"/>
        </w:rPr>
        <w:t>.Н.Трубанёва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к УМК «</w:t>
      </w:r>
      <w:proofErr w:type="spellStart"/>
      <w:r w:rsidRPr="008746C4">
        <w:rPr>
          <w:rFonts w:ascii="Times New Roman" w:hAnsi="Times New Roman"/>
          <w:sz w:val="28"/>
          <w:szCs w:val="28"/>
        </w:rPr>
        <w:t>EnjoyEnglish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» для учащихся 2-11 классов общеобразовательных учреждений Обнинск: </w:t>
      </w:r>
      <w:proofErr w:type="gramStart"/>
      <w:r w:rsidRPr="008746C4">
        <w:rPr>
          <w:rFonts w:ascii="Times New Roman" w:hAnsi="Times New Roman"/>
          <w:sz w:val="28"/>
          <w:szCs w:val="28"/>
        </w:rPr>
        <w:t>Тит</w:t>
      </w:r>
      <w:r>
        <w:rPr>
          <w:rFonts w:ascii="Times New Roman" w:hAnsi="Times New Roman"/>
          <w:sz w:val="28"/>
          <w:szCs w:val="28"/>
        </w:rPr>
        <w:t>ул, 2019</w:t>
      </w:r>
      <w:r w:rsidRPr="008746C4">
        <w:rPr>
          <w:rFonts w:ascii="Times New Roman" w:hAnsi="Times New Roman"/>
          <w:sz w:val="28"/>
          <w:szCs w:val="28"/>
        </w:rPr>
        <w:t>)</w:t>
      </w:r>
      <w:proofErr w:type="gramEnd"/>
    </w:p>
    <w:p w:rsidR="00FB61F0" w:rsidRPr="008746C4" w:rsidRDefault="00FB61F0" w:rsidP="00FB61F0">
      <w:pPr>
        <w:autoSpaceDN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46C4">
        <w:rPr>
          <w:rFonts w:ascii="Times New Roman" w:hAnsi="Times New Roman"/>
          <w:color w:val="000000"/>
          <w:sz w:val="28"/>
          <w:szCs w:val="28"/>
        </w:rPr>
        <w:t>- Программы курса «</w:t>
      </w:r>
      <w:proofErr w:type="spellStart"/>
      <w:r w:rsidRPr="008746C4">
        <w:rPr>
          <w:rFonts w:ascii="Times New Roman" w:hAnsi="Times New Roman"/>
          <w:color w:val="000000"/>
          <w:sz w:val="28"/>
          <w:szCs w:val="28"/>
          <w:lang w:val="en-US"/>
        </w:rPr>
        <w:t>EnjoyEnglish</w:t>
      </w:r>
      <w:proofErr w:type="spellEnd"/>
      <w:r w:rsidRPr="008746C4">
        <w:rPr>
          <w:rFonts w:ascii="Times New Roman" w:hAnsi="Times New Roman"/>
          <w:color w:val="000000"/>
          <w:sz w:val="28"/>
          <w:szCs w:val="28"/>
        </w:rPr>
        <w:t xml:space="preserve">» для 6-го класса авторов </w:t>
      </w:r>
      <w:proofErr w:type="spellStart"/>
      <w:r w:rsidRPr="008746C4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8746C4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8746C4">
        <w:rPr>
          <w:rFonts w:ascii="Times New Roman" w:hAnsi="Times New Roman"/>
          <w:sz w:val="28"/>
          <w:szCs w:val="28"/>
        </w:rPr>
        <w:t xml:space="preserve"> Н.Н.</w:t>
      </w:r>
      <w:r w:rsidRPr="008746C4">
        <w:rPr>
          <w:rFonts w:ascii="Times New Roman" w:hAnsi="Times New Roman"/>
          <w:color w:val="000000"/>
          <w:sz w:val="28"/>
          <w:szCs w:val="28"/>
        </w:rPr>
        <w:t>, 201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8746C4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FB61F0" w:rsidRPr="008746C4" w:rsidRDefault="00FB61F0" w:rsidP="00FB61F0">
      <w:pPr>
        <w:pStyle w:val="21"/>
        <w:spacing w:line="360" w:lineRule="auto"/>
        <w:ind w:firstLine="0"/>
        <w:rPr>
          <w:bCs/>
          <w:szCs w:val="28"/>
        </w:rPr>
      </w:pPr>
      <w:r>
        <w:rPr>
          <w:color w:val="000000"/>
          <w:szCs w:val="28"/>
        </w:rPr>
        <w:t xml:space="preserve">- Образовательной программы МБОУ Лицея №2 </w:t>
      </w:r>
      <w:proofErr w:type="spellStart"/>
      <w:r>
        <w:rPr>
          <w:color w:val="000000"/>
          <w:szCs w:val="28"/>
        </w:rPr>
        <w:t>Купинского</w:t>
      </w:r>
      <w:proofErr w:type="spellEnd"/>
      <w:r>
        <w:rPr>
          <w:color w:val="000000"/>
          <w:szCs w:val="28"/>
        </w:rPr>
        <w:t xml:space="preserve"> района, 2019 года.</w:t>
      </w:r>
    </w:p>
    <w:p w:rsidR="00FB61F0" w:rsidRDefault="00FB61F0" w:rsidP="00FB61F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65B9C">
        <w:rPr>
          <w:rFonts w:ascii="Times New Roman" w:hAnsi="Times New Roman"/>
          <w:b/>
          <w:sz w:val="28"/>
          <w:szCs w:val="28"/>
        </w:rPr>
        <w:t>Общие цели основного общего образования.</w:t>
      </w:r>
    </w:p>
    <w:p w:rsidR="00FB61F0" w:rsidRPr="009D219B" w:rsidRDefault="00FB61F0" w:rsidP="00FB61F0">
      <w:pPr>
        <w:pStyle w:val="21"/>
        <w:spacing w:line="360" w:lineRule="auto"/>
        <w:ind w:firstLine="540"/>
        <w:rPr>
          <w:bCs/>
          <w:szCs w:val="28"/>
        </w:rPr>
      </w:pPr>
      <w:r w:rsidRPr="009D219B">
        <w:rPr>
          <w:bCs/>
          <w:szCs w:val="28"/>
        </w:rPr>
        <w:t xml:space="preserve">Рабочая программа имеет </w:t>
      </w:r>
      <w:r w:rsidRPr="009D219B">
        <w:rPr>
          <w:b/>
          <w:bCs/>
          <w:szCs w:val="28"/>
        </w:rPr>
        <w:t>целью</w:t>
      </w:r>
      <w:r w:rsidRPr="009D219B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9D219B">
        <w:rPr>
          <w:bCs/>
          <w:szCs w:val="28"/>
        </w:rPr>
        <w:t>социокультурной</w:t>
      </w:r>
      <w:proofErr w:type="spellEnd"/>
      <w:r w:rsidRPr="009D219B">
        <w:rPr>
          <w:bCs/>
          <w:szCs w:val="28"/>
        </w:rPr>
        <w:t xml:space="preserve">,  компенсаторной, </w:t>
      </w:r>
      <w:proofErr w:type="spellStart"/>
      <w:r w:rsidRPr="009D219B">
        <w:rPr>
          <w:bCs/>
          <w:szCs w:val="28"/>
        </w:rPr>
        <w:t>учебно-позновательной</w:t>
      </w:r>
      <w:proofErr w:type="spellEnd"/>
      <w:r w:rsidRPr="009D219B">
        <w:rPr>
          <w:bCs/>
          <w:szCs w:val="28"/>
        </w:rPr>
        <w:t xml:space="preserve"> и  способствует решению следующих </w:t>
      </w:r>
      <w:r w:rsidRPr="009D219B">
        <w:rPr>
          <w:b/>
          <w:bCs/>
          <w:szCs w:val="28"/>
        </w:rPr>
        <w:t xml:space="preserve">задач </w:t>
      </w:r>
      <w:r w:rsidRPr="009D219B">
        <w:rPr>
          <w:bCs/>
          <w:szCs w:val="28"/>
        </w:rPr>
        <w:t xml:space="preserve">изучения  на  второй ступени среднего основного образования. </w:t>
      </w:r>
    </w:p>
    <w:p w:rsidR="00FB61F0" w:rsidRPr="009D219B" w:rsidRDefault="00FB61F0" w:rsidP="00FB61F0">
      <w:pPr>
        <w:pStyle w:val="21"/>
        <w:numPr>
          <w:ilvl w:val="0"/>
          <w:numId w:val="10"/>
        </w:numPr>
        <w:spacing w:line="360" w:lineRule="auto"/>
        <w:rPr>
          <w:bCs/>
          <w:szCs w:val="28"/>
        </w:rPr>
      </w:pPr>
      <w:r w:rsidRPr="009D219B">
        <w:rPr>
          <w:bCs/>
          <w:i/>
          <w:szCs w:val="28"/>
        </w:rPr>
        <w:t xml:space="preserve">речевая компетенция – </w:t>
      </w:r>
      <w:r w:rsidRPr="009D219B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9D219B">
        <w:rPr>
          <w:bCs/>
          <w:szCs w:val="28"/>
        </w:rPr>
        <w:t>аудировании</w:t>
      </w:r>
      <w:proofErr w:type="spellEnd"/>
      <w:r w:rsidRPr="009D219B">
        <w:rPr>
          <w:bCs/>
          <w:szCs w:val="28"/>
        </w:rPr>
        <w:t>,  чтении и письме).</w:t>
      </w:r>
    </w:p>
    <w:p w:rsidR="00FB61F0" w:rsidRPr="009D219B" w:rsidRDefault="00FB61F0" w:rsidP="00FB61F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языковая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FB61F0" w:rsidRPr="009D219B" w:rsidRDefault="00FB61F0" w:rsidP="00FB61F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D219B">
        <w:rPr>
          <w:rFonts w:ascii="Times New Roman" w:hAnsi="Times New Roman"/>
          <w:i/>
          <w:sz w:val="28"/>
          <w:szCs w:val="28"/>
        </w:rPr>
        <w:lastRenderedPageBreak/>
        <w:t>социокультурная</w:t>
      </w:r>
      <w:proofErr w:type="spellEnd"/>
      <w:r w:rsidRPr="009D219B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FB61F0" w:rsidRPr="009D219B" w:rsidRDefault="00FB61F0" w:rsidP="00FB61F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i/>
          <w:sz w:val="28"/>
          <w:szCs w:val="28"/>
        </w:rPr>
        <w:t>компенсаторная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- развитие умений выходить из положения в условиях дефицита языковых сре</w:t>
      </w:r>
      <w:proofErr w:type="gramStart"/>
      <w:r w:rsidRPr="009D219B">
        <w:rPr>
          <w:rFonts w:ascii="Times New Roman" w:hAnsi="Times New Roman"/>
          <w:sz w:val="28"/>
          <w:szCs w:val="28"/>
        </w:rPr>
        <w:t>дств пр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и получении и передаче информации; </w:t>
      </w:r>
    </w:p>
    <w:p w:rsidR="00FB61F0" w:rsidRPr="009D219B" w:rsidRDefault="00FB61F0" w:rsidP="00FB61F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D219B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9D219B">
        <w:rPr>
          <w:rFonts w:ascii="Times New Roman" w:hAnsi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FB61F0" w:rsidRPr="009D219B" w:rsidRDefault="00FB61F0" w:rsidP="00FB61F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9D219B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FB61F0" w:rsidRPr="009D219B" w:rsidRDefault="00FB61F0" w:rsidP="00FB61F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9D219B">
        <w:rPr>
          <w:rFonts w:ascii="Times New Roman" w:hAnsi="Times New Roman"/>
          <w:sz w:val="28"/>
          <w:szCs w:val="28"/>
        </w:rPr>
        <w:t>ств гр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FB61F0" w:rsidRPr="009D219B" w:rsidRDefault="00FB61F0" w:rsidP="00FB61F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lastRenderedPageBreak/>
        <w:t xml:space="preserve">развитие стремления к овладению основами мировой культуры средствами иностранного языка; </w:t>
      </w:r>
    </w:p>
    <w:p w:rsidR="00FB61F0" w:rsidRPr="009D219B" w:rsidRDefault="00FB61F0" w:rsidP="00FB61F0">
      <w:pPr>
        <w:pStyle w:val="a5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FB61F0" w:rsidRPr="009D219B" w:rsidRDefault="00FB61F0" w:rsidP="00FB61F0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/>
          <w:b/>
          <w:bCs/>
          <w:sz w:val="28"/>
          <w:szCs w:val="28"/>
        </w:rPr>
      </w:pPr>
      <w:r w:rsidRPr="009D219B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:rsidR="00FB61F0" w:rsidRDefault="00FB61F0" w:rsidP="00FB61F0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</w:t>
      </w:r>
      <w:r>
        <w:rPr>
          <w:rFonts w:ascii="Times New Roman" w:hAnsi="Times New Roman"/>
          <w:sz w:val="28"/>
          <w:szCs w:val="28"/>
        </w:rPr>
        <w:t xml:space="preserve">начальную, основную и старшую. </w:t>
      </w:r>
      <w:proofErr w:type="gramStart"/>
      <w:r w:rsidRPr="009D219B">
        <w:rPr>
          <w:rFonts w:ascii="Times New Roman" w:hAnsi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</w:t>
      </w:r>
      <w:r>
        <w:rPr>
          <w:rFonts w:ascii="Times New Roman" w:hAnsi="Times New Roman"/>
          <w:sz w:val="28"/>
          <w:szCs w:val="28"/>
        </w:rPr>
        <w:t>них расширился кругозор и общее</w:t>
      </w:r>
      <w:r w:rsidRPr="009D219B">
        <w:rPr>
          <w:rFonts w:ascii="Times New Roman" w:hAnsi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9D219B">
        <w:rPr>
          <w:rFonts w:ascii="Times New Roman" w:hAnsi="Times New Roman"/>
          <w:sz w:val="28"/>
          <w:szCs w:val="28"/>
        </w:rPr>
        <w:t>общеучебные</w:t>
      </w:r>
      <w:proofErr w:type="spellEnd"/>
      <w:r w:rsidRPr="009D219B">
        <w:rPr>
          <w:rFonts w:ascii="Times New Roman" w:hAnsi="Times New Roman"/>
          <w:sz w:val="28"/>
          <w:szCs w:val="28"/>
        </w:rPr>
        <w:t xml:space="preserve"> умения, необходимые для изучения иностранного языка как учебного предмета;</w:t>
      </w:r>
      <w:proofErr w:type="gramEnd"/>
      <w:r w:rsidRPr="009D219B">
        <w:rPr>
          <w:rFonts w:ascii="Times New Roman" w:hAnsi="Times New Roman"/>
          <w:sz w:val="28"/>
          <w:szCs w:val="28"/>
        </w:rPr>
        <w:t xml:space="preserve">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учащимися языковых и речевых средств, </w:t>
      </w:r>
      <w:r>
        <w:rPr>
          <w:rFonts w:ascii="Times New Roman" w:hAnsi="Times New Roman"/>
          <w:sz w:val="28"/>
          <w:szCs w:val="28"/>
        </w:rPr>
        <w:t xml:space="preserve">улучшается качество </w:t>
      </w:r>
      <w:r w:rsidRPr="009D219B">
        <w:rPr>
          <w:rFonts w:ascii="Times New Roman" w:hAnsi="Times New Roman"/>
          <w:sz w:val="28"/>
          <w:szCs w:val="28"/>
        </w:rPr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FB61F0" w:rsidRPr="009D219B" w:rsidRDefault="00FB61F0" w:rsidP="00FB61F0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219B">
        <w:rPr>
          <w:rFonts w:ascii="Times New Roman" w:hAnsi="Times New Roman"/>
          <w:sz w:val="28"/>
          <w:szCs w:val="28"/>
        </w:rPr>
        <w:t>В основной школе усиливается роль принципов когнитивной направленности учебного процесса, индивидуализации и дифференциации обучения</w:t>
      </w:r>
      <w:r>
        <w:rPr>
          <w:rFonts w:ascii="Times New Roman" w:hAnsi="Times New Roman"/>
          <w:sz w:val="28"/>
          <w:szCs w:val="28"/>
        </w:rPr>
        <w:t xml:space="preserve">, большее значение приобретает </w:t>
      </w:r>
      <w:r w:rsidRPr="009D219B">
        <w:rPr>
          <w:rFonts w:ascii="Times New Roman" w:hAnsi="Times New Roman"/>
          <w:sz w:val="28"/>
          <w:szCs w:val="28"/>
        </w:rPr>
        <w:t xml:space="preserve">освоение современных технологий изучения иностранного языка, формирование учебно-исследовательских умений. </w:t>
      </w:r>
    </w:p>
    <w:p w:rsidR="00FB61F0" w:rsidRPr="00BF6A54" w:rsidRDefault="00FB61F0" w:rsidP="00FB61F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BF6A54">
        <w:rPr>
          <w:rFonts w:ascii="Times New Roman" w:hAnsi="Times New Roman"/>
          <w:b/>
          <w:bCs/>
          <w:sz w:val="28"/>
          <w:szCs w:val="28"/>
        </w:rPr>
        <w:t>Место предмета в базисном учебном плане</w:t>
      </w:r>
    </w:p>
    <w:p w:rsidR="00FB61F0" w:rsidRPr="00CB537F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Федеральный базисный учебный план для образовательных учреждений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Федерации отводит 525 часов для обязательного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lastRenderedPageBreak/>
        <w:t>учебного предмета на этапе основного (общего) образования, в том числе в 5-7 классах 315 часов из расчета 3-х учебных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часов в неделю; в 8-9 классах 310 часов из расчета 3-х учебных часов в неделю.</w:t>
      </w:r>
    </w:p>
    <w:p w:rsidR="00FB61F0" w:rsidRPr="00CB537F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>Примерная программа рассчитана на 525 учебных часов. При этом в ней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педагогических технологий.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0A82">
        <w:rPr>
          <w:rFonts w:ascii="Times New Roman" w:hAnsi="Times New Roman"/>
          <w:sz w:val="28"/>
          <w:szCs w:val="28"/>
        </w:rPr>
        <w:t>В тех случаях, когда школа не может обеспечить обучение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иностранному (английскому) языку со 2-го класса, обучение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>начинаться с 5 класса, при этом достижение запланированного порогового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A82">
        <w:rPr>
          <w:rFonts w:ascii="Times New Roman" w:hAnsi="Times New Roman"/>
          <w:sz w:val="28"/>
          <w:szCs w:val="28"/>
        </w:rPr>
        <w:t xml:space="preserve">уровня </w:t>
      </w:r>
      <w:proofErr w:type="spellStart"/>
      <w:r w:rsidRPr="00C90A82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возможно лишь при увеличении </w:t>
      </w:r>
      <w:proofErr w:type="spellStart"/>
      <w:r w:rsidRPr="00C90A82">
        <w:rPr>
          <w:rFonts w:ascii="Times New Roman" w:hAnsi="Times New Roman"/>
          <w:sz w:val="28"/>
          <w:szCs w:val="28"/>
        </w:rPr>
        <w:t>количествачасов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в 5-7 классах как минимум на 1 час в неделю, чтобы создать всем учащимся (</w:t>
      </w:r>
      <w:proofErr w:type="spellStart"/>
      <w:r w:rsidRPr="00C90A82">
        <w:rPr>
          <w:rFonts w:ascii="Times New Roman" w:hAnsi="Times New Roman"/>
          <w:sz w:val="28"/>
          <w:szCs w:val="28"/>
        </w:rPr>
        <w:t>иначинающим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изучение иностранного языка со 2-го и с 5-го класса) </w:t>
      </w:r>
      <w:proofErr w:type="spellStart"/>
      <w:r w:rsidRPr="00C90A82">
        <w:rPr>
          <w:rFonts w:ascii="Times New Roman" w:hAnsi="Times New Roman"/>
          <w:sz w:val="28"/>
          <w:szCs w:val="28"/>
        </w:rPr>
        <w:t>равныевозможности</w:t>
      </w:r>
      <w:proofErr w:type="spellEnd"/>
      <w:r w:rsidRPr="00C90A82">
        <w:rPr>
          <w:rFonts w:ascii="Times New Roman" w:hAnsi="Times New Roman"/>
          <w:sz w:val="28"/>
          <w:szCs w:val="28"/>
        </w:rPr>
        <w:t>.</w:t>
      </w:r>
      <w:proofErr w:type="gramEnd"/>
    </w:p>
    <w:p w:rsidR="00FB61F0" w:rsidRPr="00BF6A54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90A82">
        <w:rPr>
          <w:rFonts w:ascii="Times New Roman" w:hAnsi="Times New Roman"/>
          <w:sz w:val="28"/>
          <w:szCs w:val="28"/>
        </w:rPr>
        <w:t xml:space="preserve">Обязательное изучение иностранного (английского) языка на начальном, среднем </w:t>
      </w:r>
      <w:proofErr w:type="spellStart"/>
      <w:r w:rsidRPr="00C90A82">
        <w:rPr>
          <w:rFonts w:ascii="Times New Roman" w:hAnsi="Times New Roman"/>
          <w:sz w:val="28"/>
          <w:szCs w:val="28"/>
        </w:rPr>
        <w:t>истаршем</w:t>
      </w:r>
      <w:proofErr w:type="spellEnd"/>
      <w:r w:rsidRPr="00C90A82">
        <w:rPr>
          <w:rFonts w:ascii="Times New Roman" w:hAnsi="Times New Roman"/>
          <w:sz w:val="28"/>
          <w:szCs w:val="28"/>
        </w:rPr>
        <w:t xml:space="preserve"> этапе, а также реализация личностно-ориентированного подхода к обучению и воспитанию школьников, предъявляет повышенные требования </w:t>
      </w:r>
      <w:proofErr w:type="gramStart"/>
      <w:r w:rsidRPr="00C90A82">
        <w:rPr>
          <w:rFonts w:ascii="Times New Roman" w:hAnsi="Times New Roman"/>
          <w:sz w:val="28"/>
          <w:szCs w:val="28"/>
        </w:rPr>
        <w:t>к</w:t>
      </w:r>
      <w:proofErr w:type="gramEnd"/>
      <w:r w:rsidRPr="00C90A82">
        <w:rPr>
          <w:rFonts w:ascii="Times New Roman" w:hAnsi="Times New Roman"/>
          <w:sz w:val="28"/>
          <w:szCs w:val="28"/>
        </w:rPr>
        <w:t xml:space="preserve"> профессиональной </w:t>
      </w:r>
      <w:proofErr w:type="spellStart"/>
      <w:r w:rsidRPr="00C90A82">
        <w:rPr>
          <w:rFonts w:ascii="Times New Roman" w:hAnsi="Times New Roman"/>
          <w:sz w:val="28"/>
          <w:szCs w:val="28"/>
        </w:rPr>
        <w:t>подготовкеучителя</w:t>
      </w:r>
      <w:proofErr w:type="spellEnd"/>
      <w:r w:rsidRPr="00C90A82">
        <w:rPr>
          <w:rFonts w:ascii="Times New Roman" w:hAnsi="Times New Roman"/>
          <w:sz w:val="28"/>
          <w:szCs w:val="28"/>
        </w:rPr>
        <w:t>, способного работать на разных ступенях обучения с учетом их специфики.</w:t>
      </w:r>
    </w:p>
    <w:p w:rsidR="00FB61F0" w:rsidRPr="00BF6A54" w:rsidRDefault="00FB61F0" w:rsidP="00FB61F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 xml:space="preserve">Результаты </w:t>
      </w:r>
      <w:r>
        <w:rPr>
          <w:rFonts w:ascii="Times New Roman" w:hAnsi="Times New Roman"/>
          <w:b/>
          <w:sz w:val="28"/>
          <w:szCs w:val="28"/>
        </w:rPr>
        <w:t>освоения</w:t>
      </w:r>
      <w:r w:rsidRPr="00BF6A54">
        <w:rPr>
          <w:rFonts w:ascii="Times New Roman" w:hAnsi="Times New Roman"/>
          <w:b/>
          <w:sz w:val="28"/>
          <w:szCs w:val="28"/>
        </w:rPr>
        <w:t xml:space="preserve"> предмета.</w:t>
      </w:r>
    </w:p>
    <w:p w:rsidR="00FB61F0" w:rsidRPr="00BF6A54" w:rsidRDefault="00FB61F0" w:rsidP="00FB61F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: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</w:t>
      </w:r>
      <w:r>
        <w:rPr>
          <w:rFonts w:ascii="Times New Roman" w:hAnsi="Times New Roman"/>
          <w:sz w:val="28"/>
          <w:szCs w:val="28"/>
        </w:rPr>
        <w:t>ной области «Иностранный язык»;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осознание возможностей самореализации средствами иностранного языка</w:t>
      </w:r>
      <w:r>
        <w:rPr>
          <w:rFonts w:ascii="Times New Roman" w:hAnsi="Times New Roman"/>
          <w:sz w:val="28"/>
          <w:szCs w:val="28"/>
        </w:rPr>
        <w:t>;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совершенствованию собств</w:t>
      </w:r>
      <w:r>
        <w:rPr>
          <w:rFonts w:ascii="Times New Roman" w:hAnsi="Times New Roman"/>
          <w:sz w:val="28"/>
          <w:szCs w:val="28"/>
        </w:rPr>
        <w:t>енной речевой культуры в целом;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BF6A54">
        <w:rPr>
          <w:rFonts w:ascii="Times New Roman" w:hAnsi="Times New Roman"/>
          <w:sz w:val="28"/>
          <w:szCs w:val="28"/>
        </w:rPr>
        <w:t>эмпатия</w:t>
      </w:r>
      <w:proofErr w:type="spellEnd"/>
      <w:r w:rsidRPr="00BF6A54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lastRenderedPageBreak/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FB61F0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стремление к лучшему осознанию культуры своего народа и готовность содействовать ознакомлению с ней представи</w:t>
      </w:r>
      <w:r>
        <w:rPr>
          <w:rFonts w:ascii="Times New Roman" w:hAnsi="Times New Roman"/>
          <w:sz w:val="28"/>
          <w:szCs w:val="28"/>
        </w:rPr>
        <w:t>телей других стран;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F6A54">
        <w:rPr>
          <w:rFonts w:ascii="Times New Roman" w:hAnsi="Times New Roman"/>
          <w:sz w:val="28"/>
          <w:szCs w:val="28"/>
        </w:rPr>
        <w:t>толер</w:t>
      </w:r>
      <w:r>
        <w:rPr>
          <w:rFonts w:ascii="Times New Roman" w:hAnsi="Times New Roman"/>
          <w:sz w:val="28"/>
          <w:szCs w:val="28"/>
        </w:rPr>
        <w:t xml:space="preserve">антное отношение к проявлениям </w:t>
      </w:r>
      <w:r w:rsidRPr="00BF6A54">
        <w:rPr>
          <w:rFonts w:ascii="Times New Roman" w:hAnsi="Times New Roman"/>
          <w:sz w:val="28"/>
          <w:szCs w:val="28"/>
        </w:rPr>
        <w:t xml:space="preserve">иной культуры; осознание себя гражданином своей страны и мира;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BF6A54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BF6A54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>• развитие коммуникатив</w:t>
      </w:r>
      <w:r>
        <w:rPr>
          <w:rFonts w:ascii="Times New Roman" w:hAnsi="Times New Roman"/>
          <w:sz w:val="28"/>
          <w:szCs w:val="28"/>
        </w:rPr>
        <w:t xml:space="preserve">ной компетенции, включая умение </w:t>
      </w:r>
      <w:r w:rsidRPr="00BF6A54">
        <w:rPr>
          <w:rFonts w:ascii="Times New Roman" w:hAnsi="Times New Roman"/>
          <w:sz w:val="28"/>
          <w:szCs w:val="28"/>
        </w:rPr>
        <w:t xml:space="preserve">взаимодействовать с окружающими, выполняя разные социальные роли;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sz w:val="28"/>
          <w:szCs w:val="28"/>
        </w:rPr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BF6A54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A54">
        <w:rPr>
          <w:rFonts w:ascii="Times New Roman" w:hAnsi="Times New Roman"/>
          <w:b/>
          <w:i/>
          <w:sz w:val="28"/>
          <w:szCs w:val="28"/>
        </w:rPr>
        <w:t>В коммуникативной сфере</w:t>
      </w:r>
      <w:r w:rsidRPr="00BF6A54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FB61F0" w:rsidRPr="00BF6A54" w:rsidRDefault="00FB61F0" w:rsidP="00FB61F0">
      <w:pPr>
        <w:pStyle w:val="a6"/>
        <w:shd w:val="clear" w:color="auto" w:fill="FFFFFD"/>
        <w:spacing w:before="4"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</w:t>
      </w:r>
      <w:r>
        <w:rPr>
          <w:sz w:val="28"/>
          <w:szCs w:val="28"/>
          <w:shd w:val="clear" w:color="auto" w:fill="FFFFFD"/>
        </w:rPr>
        <w:t xml:space="preserve">и необходимости переспрашивая, </w:t>
      </w:r>
      <w:r w:rsidRPr="00BF6A54">
        <w:rPr>
          <w:sz w:val="28"/>
          <w:szCs w:val="28"/>
          <w:shd w:val="clear" w:color="auto" w:fill="FFFFFD"/>
        </w:rPr>
        <w:t xml:space="preserve">уточняя;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</w:t>
      </w:r>
      <w:r>
        <w:rPr>
          <w:sz w:val="28"/>
          <w:szCs w:val="28"/>
          <w:shd w:val="clear" w:color="auto" w:fill="FFFFFD"/>
        </w:rPr>
        <w:t xml:space="preserve"> пределах изученной тематики и </w:t>
      </w:r>
      <w:r w:rsidRPr="00BF6A54">
        <w:rPr>
          <w:sz w:val="28"/>
          <w:szCs w:val="28"/>
          <w:shd w:val="clear" w:color="auto" w:fill="FFFFFD"/>
        </w:rPr>
        <w:t xml:space="preserve">усвоенного лексико-грамматического материала;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рассказывать о себе, своей семье, друзьях, своих интересах и планах на будущее;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4" w:right="-251"/>
        <w:jc w:val="both"/>
        <w:rPr>
          <w:color w:val="797775"/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- </w:t>
      </w:r>
      <w:r w:rsidRPr="00BF6A54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BF6A54">
        <w:rPr>
          <w:sz w:val="28"/>
          <w:szCs w:val="28"/>
          <w:shd w:val="clear" w:color="auto" w:fill="FAFBF8"/>
        </w:rPr>
        <w:t>держание,</w:t>
      </w:r>
      <w:r w:rsidRPr="00BF6A54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BF6A54">
        <w:rPr>
          <w:sz w:val="28"/>
          <w:szCs w:val="28"/>
          <w:shd w:val="clear" w:color="auto" w:fill="FFFFFD"/>
        </w:rPr>
        <w:t>прочитанному</w:t>
      </w:r>
      <w:proofErr w:type="gramEnd"/>
      <w:r w:rsidRPr="00BF6A54">
        <w:rPr>
          <w:sz w:val="28"/>
          <w:szCs w:val="28"/>
          <w:shd w:val="clear" w:color="auto" w:fill="FFFFFD"/>
        </w:rPr>
        <w:t>/услышанному, да</w:t>
      </w:r>
      <w:r w:rsidRPr="00BF6A54">
        <w:rPr>
          <w:sz w:val="28"/>
          <w:szCs w:val="28"/>
          <w:shd w:val="clear" w:color="auto" w:fill="FAFBF8"/>
        </w:rPr>
        <w:t xml:space="preserve">вать </w:t>
      </w:r>
      <w:r w:rsidRPr="00BF6A54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w w:val="85"/>
          <w:sz w:val="28"/>
          <w:szCs w:val="28"/>
          <w:shd w:val="clear" w:color="auto" w:fill="FAFBF8"/>
        </w:rPr>
        <w:t>теля</w:t>
      </w:r>
      <w:r w:rsidRPr="00BF6A54">
        <w:rPr>
          <w:w w:val="85"/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 xml:space="preserve">одноклассников;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F6A54">
        <w:rPr>
          <w:sz w:val="28"/>
          <w:szCs w:val="28"/>
          <w:shd w:val="clear" w:color="auto" w:fill="FAFBF8"/>
        </w:rPr>
        <w:t>я к ра</w:t>
      </w:r>
      <w:r w:rsidRPr="00BF6A54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F6A54">
        <w:rPr>
          <w:sz w:val="28"/>
          <w:szCs w:val="28"/>
          <w:shd w:val="clear" w:color="auto" w:fill="FAFBF8"/>
        </w:rPr>
        <w:t>инте</w:t>
      </w:r>
      <w:r w:rsidRPr="00BF6A54">
        <w:rPr>
          <w:sz w:val="28"/>
          <w:szCs w:val="28"/>
          <w:shd w:val="clear" w:color="auto" w:fill="FFFFFD"/>
        </w:rPr>
        <w:t xml:space="preserve">рвью);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F6A54">
        <w:rPr>
          <w:sz w:val="28"/>
          <w:szCs w:val="28"/>
          <w:shd w:val="clear" w:color="auto" w:fill="FAFBF8"/>
        </w:rPr>
        <w:t xml:space="preserve">ой </w:t>
      </w:r>
      <w:r w:rsidRPr="00BF6A54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BF6A54">
        <w:rPr>
          <w:sz w:val="28"/>
          <w:szCs w:val="28"/>
          <w:shd w:val="clear" w:color="auto" w:fill="FFFFFD"/>
        </w:rPr>
        <w:t>кст кр</w:t>
      </w:r>
      <w:proofErr w:type="gramEnd"/>
      <w:r w:rsidRPr="00BF6A54">
        <w:rPr>
          <w:sz w:val="28"/>
          <w:szCs w:val="28"/>
          <w:shd w:val="clear" w:color="auto" w:fill="FFFFFD"/>
        </w:rPr>
        <w:t>аткие несложные аутенти</w:t>
      </w:r>
      <w:r w:rsidRPr="00BF6A54">
        <w:rPr>
          <w:sz w:val="28"/>
          <w:szCs w:val="28"/>
          <w:shd w:val="clear" w:color="auto" w:fill="FAFBF8"/>
        </w:rPr>
        <w:t>ч</w:t>
      </w:r>
      <w:r w:rsidRPr="00BF6A54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F6A54">
        <w:rPr>
          <w:sz w:val="28"/>
          <w:szCs w:val="28"/>
          <w:shd w:val="clear" w:color="auto" w:fill="FAFBF8"/>
        </w:rPr>
        <w:t>чи</w:t>
      </w:r>
      <w:r w:rsidRPr="00BF6A54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32" w:right="-251"/>
        <w:jc w:val="both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F6A54">
        <w:rPr>
          <w:sz w:val="28"/>
          <w:szCs w:val="28"/>
          <w:shd w:val="clear" w:color="auto" w:fill="FAFBF8"/>
        </w:rPr>
        <w:t>е</w:t>
      </w:r>
      <w:r w:rsidRPr="00BF6A54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F6A54">
        <w:rPr>
          <w:sz w:val="28"/>
          <w:szCs w:val="28"/>
          <w:shd w:val="clear" w:color="auto" w:fill="FAFBF8"/>
        </w:rPr>
        <w:t>ием</w:t>
      </w:r>
      <w:r w:rsidRPr="00BF6A54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F6A54">
        <w:rPr>
          <w:sz w:val="28"/>
          <w:szCs w:val="28"/>
          <w:shd w:val="clear" w:color="auto" w:fill="FAFBF8"/>
        </w:rPr>
        <w:t xml:space="preserve">й </w:t>
      </w:r>
      <w:r w:rsidRPr="00BF6A54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F6A54">
        <w:rPr>
          <w:sz w:val="28"/>
          <w:szCs w:val="28"/>
          <w:shd w:val="clear" w:color="auto" w:fill="FAFBF8"/>
        </w:rPr>
        <w:t>иалов</w:t>
      </w:r>
      <w:r w:rsidRPr="00BF6A54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BF6A54">
        <w:rPr>
          <w:sz w:val="28"/>
          <w:szCs w:val="28"/>
          <w:shd w:val="clear" w:color="auto" w:fill="FAFBF8"/>
        </w:rPr>
        <w:t>ть личное</w:t>
      </w:r>
      <w:r w:rsidRPr="00BF6A54">
        <w:rPr>
          <w:sz w:val="28"/>
          <w:szCs w:val="28"/>
          <w:shd w:val="clear" w:color="auto" w:fill="FFFFFD"/>
        </w:rPr>
        <w:t xml:space="preserve"> мнение;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03" w:right="-251"/>
        <w:jc w:val="both"/>
        <w:rPr>
          <w:i/>
          <w:iCs/>
          <w:w w:val="106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F6A54">
        <w:rPr>
          <w:sz w:val="28"/>
          <w:szCs w:val="28"/>
          <w:shd w:val="clear" w:color="auto" w:fill="FAFBF8"/>
        </w:rPr>
        <w:t>ем з</w:t>
      </w:r>
      <w:r w:rsidRPr="00BF6A54">
        <w:rPr>
          <w:sz w:val="28"/>
          <w:szCs w:val="28"/>
          <w:shd w:val="clear" w:color="auto" w:fill="FFFFFD"/>
        </w:rPr>
        <w:t>на</w:t>
      </w:r>
      <w:r>
        <w:rPr>
          <w:sz w:val="28"/>
          <w:szCs w:val="28"/>
          <w:shd w:val="clear" w:color="auto" w:fill="FFFFFD"/>
        </w:rPr>
        <w:t xml:space="preserve">чимой, </w:t>
      </w:r>
      <w:r w:rsidRPr="00BF6A54">
        <w:rPr>
          <w:sz w:val="28"/>
          <w:szCs w:val="28"/>
          <w:shd w:val="clear" w:color="auto" w:fill="FFFFFD"/>
        </w:rPr>
        <w:t>нужной</w:t>
      </w:r>
      <w:r>
        <w:rPr>
          <w:sz w:val="28"/>
          <w:szCs w:val="28"/>
          <w:shd w:val="clear" w:color="auto" w:fill="FFFFFD"/>
        </w:rPr>
        <w:t xml:space="preserve">, </w:t>
      </w:r>
      <w:r w:rsidRPr="00BF6A54">
        <w:rPr>
          <w:sz w:val="28"/>
          <w:szCs w:val="28"/>
          <w:shd w:val="clear" w:color="auto" w:fill="FFFFFD"/>
        </w:rPr>
        <w:t>интересующей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информации; </w:t>
      </w:r>
      <w:r w:rsidRPr="00BF6A54">
        <w:rPr>
          <w:sz w:val="28"/>
          <w:szCs w:val="28"/>
          <w:shd w:val="clear" w:color="auto" w:fill="FFFFFD"/>
        </w:rPr>
        <w:br/>
      </w:r>
      <w:r w:rsidRPr="00BF6A54">
        <w:rPr>
          <w:b/>
          <w:i/>
          <w:iCs/>
          <w:w w:val="106"/>
          <w:sz w:val="28"/>
          <w:szCs w:val="28"/>
          <w:shd w:val="clear" w:color="auto" w:fill="FFFFFD"/>
        </w:rPr>
        <w:lastRenderedPageBreak/>
        <w:t xml:space="preserve">письменная речь: </w:t>
      </w:r>
    </w:p>
    <w:p w:rsidR="00FB61F0" w:rsidRPr="00BF6A54" w:rsidRDefault="00FB61F0" w:rsidP="00FB61F0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заполнять анкеты и формуляры; </w:t>
      </w:r>
    </w:p>
    <w:p w:rsidR="00FB61F0" w:rsidRPr="00BF6A54" w:rsidRDefault="00FB61F0" w:rsidP="00FB61F0">
      <w:pPr>
        <w:pStyle w:val="a6"/>
        <w:numPr>
          <w:ilvl w:val="0"/>
          <w:numId w:val="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писать поздравления, личные письма с опорой на </w:t>
      </w:r>
      <w:proofErr w:type="spellStart"/>
      <w:r w:rsidRPr="00BF6A54">
        <w:rPr>
          <w:sz w:val="28"/>
          <w:szCs w:val="28"/>
          <w:shd w:val="clear" w:color="auto" w:fill="FFFFFD"/>
        </w:rPr>
        <w:t>обр</w:t>
      </w:r>
      <w:r w:rsidRPr="00BF6A54">
        <w:rPr>
          <w:sz w:val="28"/>
          <w:szCs w:val="28"/>
          <w:shd w:val="clear" w:color="auto" w:fill="FAFBF8"/>
        </w:rPr>
        <w:t>азец</w:t>
      </w:r>
      <w:r w:rsidRPr="00BF6A54">
        <w:rPr>
          <w:sz w:val="28"/>
          <w:szCs w:val="28"/>
          <w:shd w:val="clear" w:color="auto" w:fill="FFFFFD"/>
        </w:rPr>
        <w:t>с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составлять план, тезисы устного или письменного сообщения; кратко излагать результаты проектной деятельности.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24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F6A54">
        <w:rPr>
          <w:b/>
          <w:sz w:val="28"/>
          <w:szCs w:val="28"/>
          <w:shd w:val="clear" w:color="auto" w:fill="FAFBF8"/>
        </w:rPr>
        <w:t>и):</w:t>
      </w:r>
      <w:r w:rsidRPr="00BF6A54">
        <w:rPr>
          <w:sz w:val="28"/>
          <w:szCs w:val="28"/>
          <w:shd w:val="clear" w:color="auto" w:fill="FAFBF8"/>
        </w:rPr>
        <w:br/>
      </w:r>
      <w:r w:rsidRPr="00BF6A54">
        <w:rPr>
          <w:sz w:val="28"/>
          <w:szCs w:val="28"/>
          <w:shd w:val="clear" w:color="auto" w:fill="FFFFFD"/>
        </w:rPr>
        <w:t xml:space="preserve">      • применение правил написания слов, изученных в ос</w:t>
      </w:r>
      <w:r w:rsidRPr="00BF6A54">
        <w:rPr>
          <w:sz w:val="28"/>
          <w:szCs w:val="28"/>
          <w:shd w:val="clear" w:color="auto" w:fill="FAFBF8"/>
        </w:rPr>
        <w:t>н</w:t>
      </w:r>
      <w:r w:rsidRPr="00BF6A54">
        <w:rPr>
          <w:sz w:val="28"/>
          <w:szCs w:val="28"/>
          <w:shd w:val="clear" w:color="auto" w:fill="FFFFFD"/>
        </w:rPr>
        <w:t>о</w:t>
      </w:r>
      <w:r w:rsidRPr="00BF6A54">
        <w:rPr>
          <w:sz w:val="28"/>
          <w:szCs w:val="28"/>
          <w:shd w:val="clear" w:color="auto" w:fill="FAFBF8"/>
        </w:rPr>
        <w:t>в</w:t>
      </w:r>
      <w:r w:rsidRPr="00BF6A54">
        <w:rPr>
          <w:sz w:val="28"/>
          <w:szCs w:val="28"/>
          <w:shd w:val="clear" w:color="auto" w:fill="FFFFFD"/>
        </w:rPr>
        <w:t xml:space="preserve">ной школе;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0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адекватное произношение</w:t>
      </w:r>
      <w:r w:rsidR="00BE42EE"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и различение на слух всех з</w:t>
      </w:r>
      <w:r w:rsidRPr="00BF6A54">
        <w:rPr>
          <w:sz w:val="28"/>
          <w:szCs w:val="28"/>
          <w:shd w:val="clear" w:color="auto" w:fill="FAFBF8"/>
        </w:rPr>
        <w:t>вуков</w:t>
      </w:r>
      <w:r w:rsidRPr="00BF6A54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F6A54">
        <w:rPr>
          <w:sz w:val="28"/>
          <w:szCs w:val="28"/>
          <w:shd w:val="clear" w:color="auto" w:fill="FAFBF8"/>
        </w:rPr>
        <w:t xml:space="preserve">ия </w:t>
      </w:r>
      <w:r w:rsidRPr="00BF6A54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F6A54">
        <w:rPr>
          <w:sz w:val="28"/>
          <w:szCs w:val="28"/>
          <w:shd w:val="clear" w:color="auto" w:fill="FFFFFD"/>
        </w:rPr>
        <w:t xml:space="preserve">и фразах; </w:t>
      </w:r>
      <w:r w:rsidRPr="00BF6A54">
        <w:rPr>
          <w:sz w:val="28"/>
          <w:szCs w:val="28"/>
          <w:shd w:val="clear" w:color="auto" w:fill="FFFFFD"/>
        </w:rPr>
        <w:tab/>
      </w:r>
    </w:p>
    <w:p w:rsidR="00FB61F0" w:rsidRDefault="00FB61F0" w:rsidP="00FB61F0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F6A54">
        <w:rPr>
          <w:sz w:val="28"/>
          <w:szCs w:val="28"/>
          <w:shd w:val="clear" w:color="auto" w:fill="FAFBF8"/>
        </w:rPr>
        <w:t>ед</w:t>
      </w:r>
      <w:r w:rsidRPr="00BF6A54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F6A54">
        <w:rPr>
          <w:sz w:val="28"/>
          <w:szCs w:val="28"/>
          <w:shd w:val="clear" w:color="auto" w:fill="FAFBF8"/>
        </w:rPr>
        <w:t>воп</w:t>
      </w:r>
      <w:r w:rsidRPr="00BF6A54">
        <w:rPr>
          <w:sz w:val="28"/>
          <w:szCs w:val="28"/>
          <w:shd w:val="clear" w:color="auto" w:fill="FFFFFD"/>
        </w:rPr>
        <w:t xml:space="preserve">росительное, отрицательное, повелительное); </w:t>
      </w:r>
    </w:p>
    <w:p w:rsidR="00FB61F0" w:rsidRPr="00BF6A54" w:rsidRDefault="00FB61F0" w:rsidP="00FB61F0">
      <w:pPr>
        <w:pStyle w:val="a6"/>
        <w:numPr>
          <w:ilvl w:val="0"/>
          <w:numId w:val="11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правил</w:t>
      </w:r>
      <w:r w:rsidRPr="00BF6A54">
        <w:rPr>
          <w:sz w:val="28"/>
          <w:szCs w:val="28"/>
          <w:shd w:val="clear" w:color="auto" w:fill="FAFBF8"/>
        </w:rPr>
        <w:t>ьное ч</w:t>
      </w:r>
      <w:r w:rsidRPr="00BF6A54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4" w:right="-251" w:firstLine="37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F6A54">
        <w:rPr>
          <w:sz w:val="28"/>
          <w:szCs w:val="28"/>
          <w:shd w:val="clear" w:color="auto" w:fill="FAFBF8"/>
        </w:rPr>
        <w:t xml:space="preserve">лик </w:t>
      </w:r>
      <w:r w:rsidRPr="00BF6A54">
        <w:rPr>
          <w:w w:val="52"/>
          <w:sz w:val="28"/>
          <w:szCs w:val="28"/>
          <w:shd w:val="clear" w:color="auto" w:fill="FAFBF8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24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F6A54">
        <w:rPr>
          <w:sz w:val="28"/>
          <w:szCs w:val="28"/>
          <w:shd w:val="clear" w:color="auto" w:fill="FAFBF8"/>
        </w:rPr>
        <w:t>иксации</w:t>
      </w:r>
      <w:r w:rsidRPr="00BF6A54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BF6A54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BF6A54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</w:t>
      </w:r>
      <w:r>
        <w:rPr>
          <w:sz w:val="28"/>
          <w:szCs w:val="28"/>
          <w:shd w:val="clear" w:color="auto" w:fill="FFFFFD"/>
        </w:rPr>
        <w:t>тельных и наречий, местоимений,</w:t>
      </w:r>
      <w:r w:rsidRPr="00BF6A54">
        <w:rPr>
          <w:sz w:val="28"/>
          <w:szCs w:val="28"/>
          <w:shd w:val="clear" w:color="auto" w:fill="FFFFFD"/>
        </w:rPr>
        <w:br/>
        <w:t>ч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>сл</w:t>
      </w:r>
      <w:r w:rsidRPr="00BF6A54">
        <w:rPr>
          <w:sz w:val="28"/>
          <w:szCs w:val="28"/>
          <w:shd w:val="clear" w:color="auto" w:fill="FFFFFC"/>
        </w:rPr>
        <w:t>и</w:t>
      </w:r>
      <w:r w:rsidRPr="00BF6A54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F6A54">
        <w:rPr>
          <w:sz w:val="28"/>
          <w:szCs w:val="28"/>
          <w:shd w:val="clear" w:color="auto" w:fill="FFFFFC"/>
        </w:rPr>
        <w:t>к</w:t>
      </w:r>
      <w:r w:rsidRPr="00BF6A54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FB61F0" w:rsidRPr="00BF6A54" w:rsidRDefault="00FB61F0" w:rsidP="00FB61F0">
      <w:pPr>
        <w:jc w:val="both"/>
        <w:rPr>
          <w:rFonts w:ascii="Times New Roman" w:hAnsi="Times New Roman"/>
          <w:b/>
          <w:sz w:val="28"/>
          <w:szCs w:val="28"/>
          <w:shd w:val="clear" w:color="auto" w:fill="FFFFFD"/>
        </w:rPr>
      </w:pPr>
      <w:proofErr w:type="spellStart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BF6A54">
        <w:rPr>
          <w:rFonts w:ascii="Times New Roman" w:hAnsi="Times New Roman"/>
          <w:b/>
          <w:sz w:val="28"/>
          <w:szCs w:val="28"/>
          <w:shd w:val="clear" w:color="auto" w:fill="FFFFFD"/>
        </w:rPr>
        <w:t xml:space="preserve"> компетенция: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зна</w:t>
      </w:r>
      <w:r w:rsidRPr="00BF6A54">
        <w:rPr>
          <w:sz w:val="28"/>
          <w:szCs w:val="28"/>
          <w:shd w:val="clear" w:color="auto" w:fill="FFFFFC"/>
        </w:rPr>
        <w:t>н</w:t>
      </w:r>
      <w:r w:rsidRPr="00BF6A54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BF6A54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F6A54">
        <w:rPr>
          <w:sz w:val="28"/>
          <w:szCs w:val="28"/>
          <w:shd w:val="clear" w:color="auto" w:fill="FFFFFD"/>
        </w:rPr>
        <w:t xml:space="preserve">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</w:t>
      </w:r>
      <w:r>
        <w:rPr>
          <w:sz w:val="28"/>
          <w:szCs w:val="28"/>
          <w:shd w:val="clear" w:color="auto" w:fill="FFFFFD"/>
        </w:rPr>
        <w:t xml:space="preserve">ся людях и их вкладе в мировую </w:t>
      </w:r>
      <w:r w:rsidRPr="00BF6A54">
        <w:rPr>
          <w:sz w:val="28"/>
          <w:szCs w:val="28"/>
          <w:shd w:val="clear" w:color="auto" w:fill="FFFFFD"/>
        </w:rPr>
        <w:t xml:space="preserve">культуру);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представление о сходств</w:t>
      </w:r>
      <w:r>
        <w:rPr>
          <w:sz w:val="28"/>
          <w:szCs w:val="28"/>
          <w:shd w:val="clear" w:color="auto" w:fill="FFFFFD"/>
        </w:rPr>
        <w:t>е и различиях в традициях своей</w:t>
      </w:r>
      <w:r w:rsidRPr="00BF6A54">
        <w:rPr>
          <w:sz w:val="28"/>
          <w:szCs w:val="28"/>
          <w:shd w:val="clear" w:color="auto" w:fill="FFFFFD"/>
        </w:rPr>
        <w:br/>
        <w:t xml:space="preserve">страны и стран изучаемого языка;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умение выходить из трудного положения в условиях</w:t>
      </w:r>
      <w:r>
        <w:rPr>
          <w:sz w:val="28"/>
          <w:szCs w:val="28"/>
          <w:shd w:val="clear" w:color="auto" w:fill="FFFFFD"/>
        </w:rPr>
        <w:t xml:space="preserve"> дефицита языковых сре</w:t>
      </w:r>
      <w:proofErr w:type="gramStart"/>
      <w:r>
        <w:rPr>
          <w:sz w:val="28"/>
          <w:szCs w:val="28"/>
          <w:shd w:val="clear" w:color="auto" w:fill="FFFFFD"/>
        </w:rPr>
        <w:t>дств пр</w:t>
      </w:r>
      <w:proofErr w:type="gramEnd"/>
      <w:r>
        <w:rPr>
          <w:sz w:val="28"/>
          <w:szCs w:val="28"/>
          <w:shd w:val="clear" w:color="auto" w:fill="FFFFFD"/>
        </w:rPr>
        <w:t xml:space="preserve">и </w:t>
      </w:r>
      <w:r w:rsidRPr="00BF6A54">
        <w:rPr>
          <w:sz w:val="28"/>
          <w:szCs w:val="28"/>
          <w:shd w:val="clear" w:color="auto" w:fill="FFFFFD"/>
        </w:rPr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99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познавательной сфере: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proofErr w:type="gramStart"/>
      <w:r w:rsidRPr="00BF6A54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proofErr w:type="gramEnd"/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110" w:right="-251" w:firstLine="393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F6A54">
        <w:rPr>
          <w:sz w:val="28"/>
          <w:szCs w:val="28"/>
          <w:shd w:val="clear" w:color="auto" w:fill="FFFFFD"/>
        </w:rPr>
        <w:t>аудирования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>• умение действовать по образцу/аналогии при выполнении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упражнений и составлении собственных высказываний в 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р</w:t>
      </w:r>
      <w:r>
        <w:rPr>
          <w:sz w:val="28"/>
          <w:szCs w:val="28"/>
          <w:shd w:val="clear" w:color="auto" w:fill="FFFFFD"/>
        </w:rPr>
        <w:t>еделах тематики основной школы;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right="-251" w:firstLine="384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Pr="00BF6A54">
        <w:rPr>
          <w:sz w:val="28"/>
          <w:szCs w:val="28"/>
          <w:shd w:val="clear" w:color="auto" w:fill="FFFFFC"/>
        </w:rPr>
        <w:t>че</w:t>
      </w:r>
      <w:r w:rsidRPr="00BF6A54">
        <w:rPr>
          <w:sz w:val="28"/>
          <w:szCs w:val="28"/>
          <w:shd w:val="clear" w:color="auto" w:fill="FFFFFD"/>
        </w:rPr>
        <w:t>ским и лингвострановедческим справочниками, двуязычным</w:t>
      </w:r>
      <w:r>
        <w:rPr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средствами);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F6A54">
        <w:rPr>
          <w:w w:val="87"/>
          <w:sz w:val="28"/>
          <w:szCs w:val="28"/>
          <w:shd w:val="clear" w:color="auto" w:fill="FFFFFC"/>
        </w:rPr>
        <w:t>те</w:t>
      </w:r>
      <w:r w:rsidRPr="00BF6A54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F6A54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F6A54">
        <w:rPr>
          <w:sz w:val="28"/>
          <w:szCs w:val="28"/>
          <w:shd w:val="clear" w:color="auto" w:fill="FFFFFC"/>
        </w:rPr>
        <w:t>э</w:t>
      </w:r>
      <w:r w:rsidRPr="00BF6A54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F6A54">
        <w:rPr>
          <w:sz w:val="28"/>
          <w:szCs w:val="28"/>
          <w:shd w:val="clear" w:color="auto" w:fill="FFFFFC"/>
        </w:rPr>
        <w:t>ле</w:t>
      </w:r>
      <w:r w:rsidRPr="00BF6A54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F6A54">
        <w:rPr>
          <w:sz w:val="28"/>
          <w:szCs w:val="28"/>
          <w:shd w:val="clear" w:color="auto" w:fill="FFFFFC"/>
        </w:rPr>
        <w:t>ны</w:t>
      </w:r>
      <w:r w:rsidRPr="00BF6A54">
        <w:rPr>
          <w:sz w:val="28"/>
          <w:szCs w:val="28"/>
          <w:shd w:val="clear" w:color="auto" w:fill="FFFFFD"/>
        </w:rPr>
        <w:t xml:space="preserve">х пределах;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F6A54">
        <w:rPr>
          <w:sz w:val="28"/>
          <w:szCs w:val="28"/>
          <w:shd w:val="clear" w:color="auto" w:fill="FFFFFD"/>
        </w:rPr>
        <w:t>полиязычном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BF6A54">
        <w:rPr>
          <w:sz w:val="28"/>
          <w:szCs w:val="28"/>
          <w:shd w:val="clear" w:color="auto" w:fill="FFFFFD"/>
        </w:rPr>
        <w:t>поликультур</w:t>
      </w:r>
      <w:r w:rsidRPr="00BF6A54">
        <w:rPr>
          <w:sz w:val="28"/>
          <w:szCs w:val="28"/>
          <w:shd w:val="clear" w:color="auto" w:fill="FFFFFC"/>
        </w:rPr>
        <w:t>п</w:t>
      </w:r>
      <w:r w:rsidRPr="00BF6A54">
        <w:rPr>
          <w:sz w:val="28"/>
          <w:szCs w:val="28"/>
          <w:shd w:val="clear" w:color="auto" w:fill="FFFFFD"/>
        </w:rPr>
        <w:t>ом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 мире, осознание места и роли родного и иностранных</w:t>
      </w:r>
      <w:r w:rsidRPr="00BF6A54">
        <w:rPr>
          <w:w w:val="88"/>
          <w:sz w:val="28"/>
          <w:szCs w:val="28"/>
          <w:shd w:val="clear" w:color="auto" w:fill="FFFFFD"/>
        </w:rPr>
        <w:t xml:space="preserve"> язы</w:t>
      </w:r>
      <w:r w:rsidRPr="00BF6A54">
        <w:rPr>
          <w:sz w:val="28"/>
          <w:szCs w:val="28"/>
          <w:shd w:val="clear" w:color="auto" w:fill="FFFFFD"/>
        </w:rPr>
        <w:t>ков</w:t>
      </w:r>
      <w:proofErr w:type="gramStart"/>
      <w:r w:rsidRPr="00BF6A54">
        <w:rPr>
          <w:sz w:val="28"/>
          <w:szCs w:val="28"/>
          <w:shd w:val="clear" w:color="auto" w:fill="FFFFFD"/>
        </w:rPr>
        <w:t xml:space="preserve"> </w:t>
      </w:r>
      <w:r w:rsidRPr="00BF6A54">
        <w:rPr>
          <w:w w:val="87"/>
          <w:sz w:val="28"/>
          <w:szCs w:val="28"/>
          <w:shd w:val="clear" w:color="auto" w:fill="FFFFFD"/>
        </w:rPr>
        <w:t>В</w:t>
      </w:r>
      <w:proofErr w:type="gramEnd"/>
      <w:r w:rsidRPr="00BF6A54">
        <w:rPr>
          <w:w w:val="87"/>
          <w:sz w:val="28"/>
          <w:szCs w:val="28"/>
          <w:shd w:val="clear" w:color="auto" w:fill="FFFFFD"/>
        </w:rPr>
        <w:t xml:space="preserve"> </w:t>
      </w:r>
      <w:r w:rsidRPr="00BF6A54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F6A54">
        <w:rPr>
          <w:sz w:val="28"/>
          <w:szCs w:val="28"/>
          <w:shd w:val="clear" w:color="auto" w:fill="FFFFFC"/>
        </w:rPr>
        <w:t>ал</w:t>
      </w:r>
      <w:r w:rsidRPr="00BF6A54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F6A54">
        <w:rPr>
          <w:w w:val="113"/>
          <w:sz w:val="28"/>
          <w:szCs w:val="28"/>
          <w:shd w:val="clear" w:color="auto" w:fill="FFFFFC"/>
        </w:rPr>
        <w:t>то</w:t>
      </w:r>
      <w:r w:rsidRPr="00BF6A54">
        <w:rPr>
          <w:w w:val="113"/>
          <w:sz w:val="28"/>
          <w:szCs w:val="28"/>
          <w:shd w:val="clear" w:color="auto" w:fill="FFFFFD"/>
        </w:rPr>
        <w:t xml:space="preserve">чники </w:t>
      </w:r>
      <w:r w:rsidRPr="00BF6A54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F6A54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F6A54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эстетической сфере: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F6A54">
        <w:rPr>
          <w:w w:val="105"/>
          <w:sz w:val="28"/>
          <w:szCs w:val="28"/>
          <w:shd w:val="clear" w:color="auto" w:fill="FFFFFC"/>
        </w:rPr>
        <w:t>эм</w:t>
      </w:r>
      <w:r w:rsidRPr="00BF6A54">
        <w:rPr>
          <w:w w:val="105"/>
          <w:sz w:val="28"/>
          <w:szCs w:val="28"/>
          <w:shd w:val="clear" w:color="auto" w:fill="FFFFFD"/>
        </w:rPr>
        <w:t xml:space="preserve">оций </w:t>
      </w:r>
      <w:r w:rsidRPr="00BF6A54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8" w:right="-251" w:firstLine="369"/>
        <w:jc w:val="both"/>
        <w:rPr>
          <w:w w:val="87"/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к знакомству с образцами художественного </w:t>
      </w:r>
      <w:r w:rsidRPr="00BF6A54">
        <w:rPr>
          <w:sz w:val="28"/>
          <w:szCs w:val="28"/>
          <w:shd w:val="clear" w:color="auto" w:fill="FFFFFC"/>
        </w:rPr>
        <w:t>тво</w:t>
      </w:r>
      <w:r w:rsidRPr="00BF6A54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BF6A54">
        <w:rPr>
          <w:w w:val="87"/>
          <w:sz w:val="28"/>
          <w:szCs w:val="28"/>
          <w:shd w:val="clear" w:color="auto" w:fill="FFFFFD"/>
        </w:rPr>
        <w:t xml:space="preserve">;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93"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F6A54">
        <w:rPr>
          <w:sz w:val="28"/>
          <w:szCs w:val="28"/>
          <w:shd w:val="clear" w:color="auto" w:fill="FFFFFC"/>
        </w:rPr>
        <w:t>со</w:t>
      </w:r>
      <w:r w:rsidRPr="00BF6A54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39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трудовой сфере: </w:t>
      </w:r>
    </w:p>
    <w:p w:rsidR="00FB61F0" w:rsidRPr="00BF6A54" w:rsidRDefault="00FB61F0" w:rsidP="00FB61F0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lastRenderedPageBreak/>
        <w:t xml:space="preserve">умение рационально планировать свой учебный труд; </w:t>
      </w:r>
    </w:p>
    <w:p w:rsidR="00FB61F0" w:rsidRPr="00BF6A54" w:rsidRDefault="00FB61F0" w:rsidP="00FB61F0">
      <w:pPr>
        <w:pStyle w:val="a6"/>
        <w:numPr>
          <w:ilvl w:val="0"/>
          <w:numId w:val="2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413" w:right="-251"/>
        <w:jc w:val="both"/>
        <w:rPr>
          <w:b/>
          <w:i/>
          <w:sz w:val="28"/>
          <w:szCs w:val="28"/>
          <w:shd w:val="clear" w:color="auto" w:fill="FFFFFD"/>
        </w:rPr>
      </w:pPr>
      <w:r w:rsidRPr="00BF6A54">
        <w:rPr>
          <w:b/>
          <w:i/>
          <w:sz w:val="28"/>
          <w:szCs w:val="28"/>
          <w:shd w:val="clear" w:color="auto" w:fill="FFFFFD"/>
        </w:rPr>
        <w:t xml:space="preserve">В физической сфере: </w:t>
      </w:r>
    </w:p>
    <w:p w:rsidR="00FB61F0" w:rsidRPr="00BF6A54" w:rsidRDefault="00FB61F0" w:rsidP="00FB61F0">
      <w:pPr>
        <w:pStyle w:val="a6"/>
        <w:shd w:val="clear" w:color="auto" w:fill="FFFFFD"/>
        <w:spacing w:line="360" w:lineRule="auto"/>
        <w:ind w:left="57" w:right="-251" w:firstLine="350"/>
        <w:jc w:val="both"/>
        <w:rPr>
          <w:sz w:val="28"/>
          <w:szCs w:val="28"/>
          <w:shd w:val="clear" w:color="auto" w:fill="FFFFFD"/>
        </w:rPr>
      </w:pPr>
      <w:r w:rsidRPr="00BF6A54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F6A54">
        <w:rPr>
          <w:sz w:val="28"/>
          <w:szCs w:val="28"/>
          <w:shd w:val="clear" w:color="auto" w:fill="FFFFFC"/>
        </w:rPr>
        <w:t>отд</w:t>
      </w:r>
      <w:r w:rsidRPr="00BF6A54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FB61F0" w:rsidRPr="00BF6A54" w:rsidRDefault="00FB61F0" w:rsidP="00FB61F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6A54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F6F29">
        <w:rPr>
          <w:rFonts w:ascii="Times New Roman" w:hAnsi="Times New Roman"/>
          <w:bCs/>
          <w:i/>
          <w:sz w:val="28"/>
          <w:szCs w:val="28"/>
        </w:rPr>
        <w:t>(525 часов)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9F6F29">
        <w:rPr>
          <w:rFonts w:ascii="Times New Roman" w:hAnsi="Times New Roman"/>
          <w:bCs/>
          <w:i/>
          <w:sz w:val="28"/>
          <w:szCs w:val="28"/>
        </w:rPr>
        <w:t>5-7 классы(315 часов)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Предметное содержание речи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1. Взаимоотношения в семье, с друзьями. Внешность. Досуг и увлечения (</w:t>
      </w:r>
      <w:proofErr w:type="spellStart"/>
      <w:r w:rsidRPr="002A256E">
        <w:rPr>
          <w:rFonts w:ascii="Times New Roman" w:hAnsi="Times New Roman"/>
          <w:sz w:val="28"/>
          <w:szCs w:val="28"/>
        </w:rPr>
        <w:t>спорт</w:t>
      </w:r>
      <w:proofErr w:type="gramStart"/>
      <w:r w:rsidRPr="002A256E">
        <w:rPr>
          <w:rFonts w:ascii="Times New Roman" w:hAnsi="Times New Roman"/>
          <w:sz w:val="28"/>
          <w:szCs w:val="28"/>
        </w:rPr>
        <w:t>,м</w:t>
      </w:r>
      <w:proofErr w:type="gramEnd"/>
      <w:r w:rsidRPr="002A256E">
        <w:rPr>
          <w:rFonts w:ascii="Times New Roman" w:hAnsi="Times New Roman"/>
          <w:sz w:val="28"/>
          <w:szCs w:val="28"/>
        </w:rPr>
        <w:t>узыка</w:t>
      </w:r>
      <w:proofErr w:type="spellEnd"/>
      <w:r w:rsidRPr="002A256E">
        <w:rPr>
          <w:rFonts w:ascii="Times New Roman" w:hAnsi="Times New Roman"/>
          <w:sz w:val="28"/>
          <w:szCs w:val="28"/>
        </w:rPr>
        <w:t>, посещение кино/ театра / парка аттракционов). Покупки. Переписка - 80 часов.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2. Школа и школьная жизнь, изучаемые предметы и отношение к ним. </w:t>
      </w:r>
      <w:proofErr w:type="spellStart"/>
      <w:r w:rsidRPr="002A256E">
        <w:rPr>
          <w:rFonts w:ascii="Times New Roman" w:hAnsi="Times New Roman"/>
          <w:sz w:val="28"/>
          <w:szCs w:val="28"/>
        </w:rPr>
        <w:t>Каникулыи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их проведение в различное время года - 60 часов.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3. Родная страна и страна/страны изучаемого </w:t>
      </w:r>
      <w:r>
        <w:rPr>
          <w:rFonts w:ascii="Times New Roman" w:hAnsi="Times New Roman"/>
          <w:sz w:val="28"/>
          <w:szCs w:val="28"/>
        </w:rPr>
        <w:t>языка. Их географическое положе</w:t>
      </w:r>
      <w:r w:rsidRPr="002A256E">
        <w:rPr>
          <w:rFonts w:ascii="Times New Roman" w:hAnsi="Times New Roman"/>
          <w:sz w:val="28"/>
          <w:szCs w:val="28"/>
        </w:rPr>
        <w:t>ние, климат, погода, столицы, их достопримечательности. Городская/сельская среда проживания школьников - 90 часов.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4. Здоровье и личная гигиена. Защита окружающей среды - 40 часов.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Речевые умения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Говорение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>Диалогическая речь</w:t>
      </w:r>
      <w:r w:rsidRPr="002A256E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2A256E">
        <w:rPr>
          <w:rFonts w:ascii="Times New Roman" w:hAnsi="Times New Roman"/>
          <w:sz w:val="28"/>
          <w:szCs w:val="28"/>
        </w:rPr>
        <w:t>В 5–7 классах продолжается развитие таких речевых умений,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FB61F0" w:rsidRPr="004F41A5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Обучение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диалогов этикетного характера </w:t>
      </w:r>
      <w:r w:rsidRPr="004F41A5">
        <w:rPr>
          <w:rFonts w:ascii="Times New Roman" w:hAnsi="Times New Roman"/>
          <w:i/>
          <w:sz w:val="28"/>
          <w:szCs w:val="28"/>
        </w:rPr>
        <w:t>включает такие речевые умения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4F41A5">
        <w:rPr>
          <w:rFonts w:ascii="Times New Roman" w:hAnsi="Times New Roman"/>
          <w:i/>
          <w:sz w:val="28"/>
          <w:szCs w:val="28"/>
        </w:rPr>
        <w:t>как: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начать, поддержать и закончить разговор;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поздравить, выразить пожелания и отреагировать на них;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F6F29">
        <w:rPr>
          <w:rFonts w:ascii="Times New Roman" w:hAnsi="Times New Roman"/>
          <w:sz w:val="28"/>
          <w:szCs w:val="28"/>
        </w:rPr>
        <w:lastRenderedPageBreak/>
        <w:t>-</w:t>
      </w:r>
      <w:r w:rsidRPr="002A256E">
        <w:rPr>
          <w:rFonts w:ascii="Times New Roman" w:hAnsi="Times New Roman"/>
          <w:sz w:val="28"/>
          <w:szCs w:val="28"/>
        </w:rPr>
        <w:t>выразить благодарность;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вежливо переспр</w:t>
      </w:r>
      <w:r>
        <w:rPr>
          <w:rFonts w:ascii="Times New Roman" w:hAnsi="Times New Roman"/>
          <w:sz w:val="28"/>
          <w:szCs w:val="28"/>
        </w:rPr>
        <w:t>осить, выразить согласие /отказ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диалогов – до 3 реплик со стороны каждого учащегося.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 xml:space="preserve">При обучении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диалога-расспроса </w:t>
      </w:r>
      <w:r w:rsidRPr="002A256E">
        <w:rPr>
          <w:rFonts w:ascii="Times New Roman" w:hAnsi="Times New Roman"/>
          <w:sz w:val="28"/>
          <w:szCs w:val="28"/>
        </w:rPr>
        <w:t>отра</w:t>
      </w:r>
      <w:r>
        <w:rPr>
          <w:rFonts w:ascii="Times New Roman" w:hAnsi="Times New Roman"/>
          <w:sz w:val="28"/>
          <w:szCs w:val="28"/>
        </w:rPr>
        <w:t>батываются речевые умения запра</w:t>
      </w:r>
      <w:r w:rsidRPr="002A256E">
        <w:rPr>
          <w:rFonts w:ascii="Times New Roman" w:hAnsi="Times New Roman"/>
          <w:sz w:val="28"/>
          <w:szCs w:val="28"/>
        </w:rPr>
        <w:t>шивать и сообщать фактическую информацию (Кто?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Что? Как? Где? Куда? Когда? С кем?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Почему?), переходя с позиции спрашивающего на позицию отвечающего.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Объем диалогов </w:t>
      </w:r>
      <w:proofErr w:type="gramStart"/>
      <w:r w:rsidRPr="002A256E">
        <w:rPr>
          <w:rFonts w:ascii="Times New Roman" w:hAnsi="Times New Roman"/>
          <w:sz w:val="28"/>
          <w:szCs w:val="28"/>
        </w:rPr>
        <w:t>–д</w:t>
      </w:r>
      <w:proofErr w:type="gramEnd"/>
      <w:r w:rsidRPr="002A256E">
        <w:rPr>
          <w:rFonts w:ascii="Times New Roman" w:hAnsi="Times New Roman"/>
          <w:sz w:val="28"/>
          <w:szCs w:val="28"/>
        </w:rPr>
        <w:t>о 4-х реплик со стороны каждого учащегося.</w:t>
      </w:r>
    </w:p>
    <w:p w:rsidR="00FB61F0" w:rsidRPr="004F41A5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При обучении ведению </w:t>
      </w:r>
      <w:r w:rsidRPr="002A256E">
        <w:rPr>
          <w:rFonts w:ascii="Times New Roman" w:hAnsi="Times New Roman"/>
          <w:bCs/>
          <w:sz w:val="28"/>
          <w:szCs w:val="28"/>
        </w:rPr>
        <w:t xml:space="preserve">диалога-побуждения </w:t>
      </w:r>
      <w:r w:rsidRPr="004F41A5">
        <w:rPr>
          <w:rFonts w:ascii="Times New Roman" w:hAnsi="Times New Roman"/>
          <w:bCs/>
          <w:iCs/>
          <w:sz w:val="28"/>
          <w:szCs w:val="28"/>
        </w:rPr>
        <w:t>к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 xml:space="preserve">действию </w:t>
      </w:r>
      <w:r w:rsidRPr="004F41A5">
        <w:rPr>
          <w:rFonts w:ascii="Times New Roman" w:hAnsi="Times New Roman"/>
          <w:i/>
          <w:sz w:val="28"/>
          <w:szCs w:val="28"/>
        </w:rPr>
        <w:t>отрабатываются умения</w:t>
      </w:r>
      <w:r w:rsidRPr="004F41A5">
        <w:rPr>
          <w:rFonts w:ascii="Times New Roman" w:hAnsi="Times New Roman"/>
          <w:i/>
          <w:iCs/>
          <w:sz w:val="28"/>
          <w:szCs w:val="28"/>
        </w:rPr>
        <w:t>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обратиться с просьбой и выразить готовность/отказ ее выполнить;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дать совет и </w:t>
      </w:r>
      <w:proofErr w:type="gramStart"/>
      <w:r w:rsidRPr="002A256E">
        <w:rPr>
          <w:rFonts w:ascii="Times New Roman" w:hAnsi="Times New Roman"/>
          <w:sz w:val="28"/>
          <w:szCs w:val="28"/>
        </w:rPr>
        <w:t>принять/не принять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его;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пригласить к действию/взаимодействию и согласиться/не согласиться, </w:t>
      </w:r>
      <w:proofErr w:type="spellStart"/>
      <w:r w:rsidRPr="002A256E">
        <w:rPr>
          <w:rFonts w:ascii="Times New Roman" w:hAnsi="Times New Roman"/>
          <w:sz w:val="28"/>
          <w:szCs w:val="28"/>
        </w:rPr>
        <w:t>принятьв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нем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участие.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диалогов – до 2-х реплик со стороны каждого учащегося.</w:t>
      </w:r>
    </w:p>
    <w:p w:rsidR="00FB61F0" w:rsidRPr="005713CD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 xml:space="preserve">При обучении ведению </w:t>
      </w:r>
      <w:r w:rsidRPr="005713CD">
        <w:rPr>
          <w:rFonts w:ascii="Times New Roman" w:hAnsi="Times New Roman"/>
          <w:bCs/>
          <w:i/>
          <w:sz w:val="28"/>
          <w:szCs w:val="28"/>
        </w:rPr>
        <w:t xml:space="preserve">диалога-обмена мнениями </w:t>
      </w:r>
      <w:r w:rsidRPr="005713CD">
        <w:rPr>
          <w:rFonts w:ascii="Times New Roman" w:hAnsi="Times New Roman"/>
          <w:i/>
          <w:sz w:val="28"/>
          <w:szCs w:val="28"/>
        </w:rPr>
        <w:t>отрабатываются умения: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свою точку зрения;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согласие/ несогласие с точкой зрения партнера;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сомнение;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• </w:t>
      </w:r>
      <w:r w:rsidRPr="002A256E">
        <w:rPr>
          <w:rFonts w:ascii="Times New Roman" w:hAnsi="Times New Roman"/>
          <w:sz w:val="28"/>
          <w:szCs w:val="28"/>
        </w:rPr>
        <w:t>выражать чувства, эмоции (радость, огорчение).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учебных диалогов – до 2-х реплик со стороны каждого учащегося.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bCs/>
          <w:i/>
          <w:iCs/>
          <w:sz w:val="28"/>
          <w:szCs w:val="28"/>
        </w:rPr>
        <w:t xml:space="preserve">Монологическая речь. </w:t>
      </w:r>
      <w:r w:rsidRPr="002A256E">
        <w:rPr>
          <w:rFonts w:ascii="Times New Roman" w:hAnsi="Times New Roman"/>
          <w:sz w:val="28"/>
          <w:szCs w:val="28"/>
        </w:rPr>
        <w:t>Развитие монологической речи в 5-7 классах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13CD">
        <w:rPr>
          <w:rFonts w:ascii="Times New Roman" w:hAnsi="Times New Roman"/>
          <w:i/>
          <w:sz w:val="28"/>
          <w:szCs w:val="28"/>
        </w:rPr>
        <w:t>предусматривает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713CD">
        <w:rPr>
          <w:rFonts w:ascii="Times New Roman" w:hAnsi="Times New Roman"/>
          <w:i/>
          <w:sz w:val="28"/>
          <w:szCs w:val="28"/>
        </w:rPr>
        <w:t>овладение следующими умениями: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кратко высказываться о фактах и событиях, используя такие коммуникативные типы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речи как описание, повествование и сообщение, а также эмоциональные и оценочные суждения;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 xml:space="preserve">передавать содержание, основную мысль </w:t>
      </w:r>
      <w:proofErr w:type="gramStart"/>
      <w:r w:rsidRPr="002A256E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с опорой на текст;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делать сообщение в связи с прочитанным/прослушанным текстом.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монологического высказывания – до 8-10 фраз.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9F6F29">
        <w:rPr>
          <w:rFonts w:ascii="Times New Roman" w:hAnsi="Times New Roman"/>
          <w:b/>
          <w:bCs/>
          <w:sz w:val="28"/>
          <w:szCs w:val="28"/>
        </w:rPr>
        <w:t>Аудирование</w:t>
      </w:r>
      <w:proofErr w:type="spellEnd"/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lastRenderedPageBreak/>
        <w:t>Владение умениями воспринимать на слух инояз</w:t>
      </w:r>
      <w:r>
        <w:rPr>
          <w:rFonts w:ascii="Times New Roman" w:hAnsi="Times New Roman"/>
          <w:sz w:val="28"/>
          <w:szCs w:val="28"/>
        </w:rPr>
        <w:t>ычный те</w:t>
      </w:r>
      <w:proofErr w:type="gramStart"/>
      <w:r>
        <w:rPr>
          <w:rFonts w:ascii="Times New Roman" w:hAnsi="Times New Roman"/>
          <w:sz w:val="28"/>
          <w:szCs w:val="28"/>
        </w:rPr>
        <w:t>кст пр</w:t>
      </w:r>
      <w:proofErr w:type="gramEnd"/>
      <w:r>
        <w:rPr>
          <w:rFonts w:ascii="Times New Roman" w:hAnsi="Times New Roman"/>
          <w:sz w:val="28"/>
          <w:szCs w:val="28"/>
        </w:rPr>
        <w:t>едусматривает по</w:t>
      </w:r>
      <w:r w:rsidRPr="002A256E">
        <w:rPr>
          <w:rFonts w:ascii="Times New Roman" w:hAnsi="Times New Roman"/>
          <w:sz w:val="28"/>
          <w:szCs w:val="28"/>
        </w:rPr>
        <w:t>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зависимости от коммуникативной задачи и функционального типа текста.</w:t>
      </w:r>
    </w:p>
    <w:p w:rsidR="00FB61F0" w:rsidRPr="005713CD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При этом предусматривается развитие умений: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выделять основную мысль в воспринимаемом на слух тексте;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выбирать главные факты, опуская второстепенные;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выборочно понимать необходимую инф</w:t>
      </w:r>
      <w:r>
        <w:rPr>
          <w:rFonts w:ascii="Times New Roman" w:hAnsi="Times New Roman"/>
          <w:sz w:val="28"/>
          <w:szCs w:val="28"/>
        </w:rPr>
        <w:t>ормацию в сообщениях прагматиче</w:t>
      </w:r>
      <w:r w:rsidRPr="002A256E">
        <w:rPr>
          <w:rFonts w:ascii="Times New Roman" w:hAnsi="Times New Roman"/>
          <w:sz w:val="28"/>
          <w:szCs w:val="28"/>
        </w:rPr>
        <w:t>ского характера с опорой на языковую догадку, контекст.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учащихся 5-7 классов, иметь образовательную и воспитательную ценность. Время звучания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текстов для </w:t>
      </w:r>
      <w:proofErr w:type="spellStart"/>
      <w:r w:rsidRPr="002A256E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– до 2-х минут.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Чтение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Школьники учатся читать и понимать тексты с различной глубиной проникновения в</w:t>
      </w:r>
      <w:r w:rsidR="00BE42EE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пониманием нужной или интересующей информации (просмотровое/поисковое чтение).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Содержание текстов должно соответствовать возрастным особенностям и интересам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учащихся 5-7 классов, иметь образовательную и воспитательную ценность. Независимо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вида чтения возможно использование двуязычного словаря.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Чтение с пониманием основного содержания текста осуществляется на несложных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аутентичных материалах с ориентацией на предметное содержание, выделяемое в 5-7 классах, включающих факты, отражающие особенности быта, жизни, культуры стран изучаемого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языка. Объем текстов для чтения – 400-500 слов.</w:t>
      </w:r>
    </w:p>
    <w:p w:rsidR="00FB61F0" w:rsidRPr="005713CD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Умения чтения, подлежащие формированию: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определять тему, содержание текста по заголовку;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выделять основную мысль;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lastRenderedPageBreak/>
        <w:t xml:space="preserve">♦ </w:t>
      </w:r>
      <w:r w:rsidRPr="002A256E">
        <w:rPr>
          <w:rFonts w:ascii="Times New Roman" w:hAnsi="Times New Roman"/>
          <w:sz w:val="28"/>
          <w:szCs w:val="28"/>
        </w:rPr>
        <w:t>выбирать главные факты из текста, опуская второстепенные;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устанавливать логическую последовательность основных фактов текста.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Чтение с полным пониманием текста осуществляется на </w:t>
      </w:r>
      <w:proofErr w:type="spellStart"/>
      <w:r w:rsidRPr="002A256E">
        <w:rPr>
          <w:rFonts w:ascii="Times New Roman" w:hAnsi="Times New Roman"/>
          <w:sz w:val="28"/>
          <w:szCs w:val="28"/>
        </w:rPr>
        <w:t>несложныхаутентичных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текстах, ориентированных на предметное содержание речи в 5-7 классах.</w:t>
      </w:r>
    </w:p>
    <w:p w:rsidR="00FB61F0" w:rsidRPr="005713CD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Формируются и отрабатываются умения: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выражать свое мнение по </w:t>
      </w:r>
      <w:proofErr w:type="gramStart"/>
      <w:r w:rsidRPr="002A256E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2A256E">
        <w:rPr>
          <w:rFonts w:ascii="Times New Roman" w:hAnsi="Times New Roman"/>
          <w:sz w:val="28"/>
          <w:szCs w:val="28"/>
        </w:rPr>
        <w:t>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Объем текстов для чтения до 250 слов.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Чтение с выборочным пониманием нужной или интересующей </w:t>
      </w:r>
      <w:proofErr w:type="spellStart"/>
      <w:r w:rsidRPr="002A256E">
        <w:rPr>
          <w:rFonts w:ascii="Times New Roman" w:hAnsi="Times New Roman"/>
          <w:sz w:val="28"/>
          <w:szCs w:val="28"/>
        </w:rPr>
        <w:t>информациипредполагает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умение просмотреть текст или несколько коротких текстов и выбрать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информацию, которая необходима или представляет интерес для учащихся.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Письменная речь</w:t>
      </w:r>
    </w:p>
    <w:p w:rsidR="00FB61F0" w:rsidRPr="005713CD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5713CD">
        <w:rPr>
          <w:rFonts w:ascii="Times New Roman" w:hAnsi="Times New Roman"/>
          <w:i/>
          <w:sz w:val="28"/>
          <w:szCs w:val="28"/>
        </w:rPr>
        <w:t>Овладение письменной речью предусматривает развитие следующих умений: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делать выписки из текста;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писать короткие поздравления с днем рождения, другим праздником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(объемом до 30 слов, включая адрес), выражать пожелания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заполнять бланки (указывать имя, фамилию, пол, возраст, гражданство,</w:t>
      </w:r>
      <w:proofErr w:type="gramEnd"/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адрес);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 xml:space="preserve">писать личное письмо с опорой на образец (расспрашивать адресат </w:t>
      </w:r>
      <w:proofErr w:type="gramStart"/>
      <w:r w:rsidRPr="002A256E">
        <w:rPr>
          <w:rFonts w:ascii="Times New Roman" w:hAnsi="Times New Roman"/>
          <w:sz w:val="28"/>
          <w:szCs w:val="28"/>
        </w:rPr>
        <w:t>о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256E">
        <w:rPr>
          <w:rFonts w:ascii="Times New Roman" w:hAnsi="Times New Roman"/>
          <w:sz w:val="28"/>
          <w:szCs w:val="28"/>
        </w:rPr>
        <w:t>его</w:t>
      </w:r>
      <w:proofErr w:type="gramEnd"/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>жизни, делах, сообщать то же о себе, выражать бла</w:t>
      </w:r>
      <w:r>
        <w:rPr>
          <w:rFonts w:ascii="Times New Roman" w:hAnsi="Times New Roman"/>
          <w:sz w:val="28"/>
          <w:szCs w:val="28"/>
        </w:rPr>
        <w:t>годарность, просьбы), объем лич</w:t>
      </w:r>
      <w:r w:rsidRPr="002A256E">
        <w:rPr>
          <w:rFonts w:ascii="Times New Roman" w:hAnsi="Times New Roman"/>
          <w:sz w:val="28"/>
          <w:szCs w:val="28"/>
        </w:rPr>
        <w:t>ного письма – 50-60 слов, включая адрес);</w:t>
      </w:r>
      <w:proofErr w:type="gramEnd"/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9F6F29">
        <w:rPr>
          <w:rFonts w:ascii="Times New Roman" w:hAnsi="Times New Roman"/>
          <w:b/>
          <w:bCs/>
          <w:sz w:val="28"/>
          <w:szCs w:val="28"/>
        </w:rPr>
        <w:t>Социокультурные</w:t>
      </w:r>
      <w:proofErr w:type="spellEnd"/>
      <w:r w:rsidRPr="009F6F29">
        <w:rPr>
          <w:rFonts w:ascii="Times New Roman" w:hAnsi="Times New Roman"/>
          <w:b/>
          <w:bCs/>
          <w:sz w:val="28"/>
          <w:szCs w:val="28"/>
        </w:rPr>
        <w:t xml:space="preserve"> знания и умения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 xml:space="preserve">Учащиеся знакомятся с отдельными </w:t>
      </w:r>
      <w:proofErr w:type="spellStart"/>
      <w:r w:rsidRPr="002A256E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элементами речевого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поведенческого этикета в англоязычной среде в условиях проигрывания ситуаций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общения «В семье», «В школе», «Проведение </w:t>
      </w:r>
      <w:r w:rsidRPr="002A256E">
        <w:rPr>
          <w:rFonts w:ascii="Times New Roman" w:hAnsi="Times New Roman"/>
          <w:sz w:val="28"/>
          <w:szCs w:val="28"/>
        </w:rPr>
        <w:lastRenderedPageBreak/>
        <w:t>досуга». Использование английского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языка как средства </w:t>
      </w:r>
      <w:proofErr w:type="spellStart"/>
      <w:r w:rsidRPr="002A256E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2A256E">
        <w:rPr>
          <w:rFonts w:ascii="Times New Roman" w:hAnsi="Times New Roman"/>
          <w:sz w:val="28"/>
          <w:szCs w:val="28"/>
        </w:rPr>
        <w:t>с</w:t>
      </w:r>
      <w:proofErr w:type="gramEnd"/>
      <w:r w:rsidRPr="002A256E">
        <w:rPr>
          <w:rFonts w:ascii="Times New Roman" w:hAnsi="Times New Roman"/>
          <w:sz w:val="28"/>
          <w:szCs w:val="28"/>
        </w:rPr>
        <w:t>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оригинальными или адаптированными материалами детской поэзии и</w:t>
      </w:r>
      <w:r w:rsidR="00BE42EE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прозы;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иноязычными сказками и легендами, рассказами;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 государственной символикой (флагом и его цветовой символикой,</w:t>
      </w:r>
      <w:proofErr w:type="gramEnd"/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гимном, столицами страны/ стран изучаемого языка);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 традициями проведения праздников Рождества, Нового года, Пасхи и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т.д. в странах изучаемого языка;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eastAsia="SymbolMT" w:hAnsi="Times New Roman"/>
          <w:sz w:val="28"/>
          <w:szCs w:val="28"/>
        </w:rPr>
        <w:t xml:space="preserve">♦ </w:t>
      </w:r>
      <w:r w:rsidRPr="002A256E">
        <w:rPr>
          <w:rFonts w:ascii="Times New Roman" w:hAnsi="Times New Roman"/>
          <w:sz w:val="28"/>
          <w:szCs w:val="28"/>
        </w:rPr>
        <w:t>словами английского языка, вошедшими во многие языки мира, (в том</w:t>
      </w:r>
      <w:proofErr w:type="gramEnd"/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56E">
        <w:rPr>
          <w:rFonts w:ascii="Times New Roman" w:hAnsi="Times New Roman"/>
          <w:sz w:val="28"/>
          <w:szCs w:val="28"/>
        </w:rPr>
        <w:t>числе</w:t>
      </w:r>
      <w:proofErr w:type="gramEnd"/>
      <w:r w:rsidRPr="002A256E">
        <w:rPr>
          <w:rFonts w:ascii="Times New Roman" w:hAnsi="Times New Roman"/>
          <w:sz w:val="28"/>
          <w:szCs w:val="28"/>
        </w:rPr>
        <w:t xml:space="preserve"> и в русский) и русскими словами, вошедшими в лексикон английского языка.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154F">
        <w:rPr>
          <w:rFonts w:ascii="Times New Roman" w:hAnsi="Times New Roman"/>
          <w:i/>
          <w:sz w:val="28"/>
          <w:szCs w:val="28"/>
        </w:rPr>
        <w:t>Предусматривается овладение умениями: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 xml:space="preserve">писать свое имя и фамилию, а также имена и фамилии своих родственников </w:t>
      </w:r>
      <w:proofErr w:type="spellStart"/>
      <w:r w:rsidRPr="002A256E">
        <w:rPr>
          <w:rFonts w:ascii="Times New Roman" w:hAnsi="Times New Roman"/>
          <w:sz w:val="28"/>
          <w:szCs w:val="28"/>
        </w:rPr>
        <w:t>идрузей</w:t>
      </w:r>
      <w:proofErr w:type="spellEnd"/>
      <w:r w:rsidRPr="002A256E">
        <w:rPr>
          <w:rFonts w:ascii="Times New Roman" w:hAnsi="Times New Roman"/>
          <w:sz w:val="28"/>
          <w:szCs w:val="28"/>
        </w:rPr>
        <w:t xml:space="preserve"> на английском языке;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>правильно оформлять адрес на английском языке;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A256E">
        <w:rPr>
          <w:rFonts w:ascii="Times New Roman" w:hAnsi="Times New Roman"/>
          <w:sz w:val="28"/>
          <w:szCs w:val="28"/>
        </w:rPr>
        <w:t xml:space="preserve">описывать наиболее известные культурные достопримечательности Москвы </w:t>
      </w:r>
      <w:proofErr w:type="spellStart"/>
      <w:r w:rsidRPr="002A256E">
        <w:rPr>
          <w:rFonts w:ascii="Times New Roman" w:hAnsi="Times New Roman"/>
          <w:sz w:val="28"/>
          <w:szCs w:val="28"/>
        </w:rPr>
        <w:t>иСанкт-Петербурга</w:t>
      </w:r>
      <w:proofErr w:type="spellEnd"/>
      <w:r w:rsidRPr="002A256E">
        <w:rPr>
          <w:rFonts w:ascii="Times New Roman" w:hAnsi="Times New Roman"/>
          <w:sz w:val="28"/>
          <w:szCs w:val="28"/>
        </w:rPr>
        <w:t>, городов/сел/ деревень, в которых живут школьники.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ЯЗЫКОВЫЕ ЗНАНИЯ И НАВЫКИ</w:t>
      </w:r>
    </w:p>
    <w:p w:rsidR="00FB61F0" w:rsidRPr="009F6F2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F6F29">
        <w:rPr>
          <w:rFonts w:ascii="Times New Roman" w:hAnsi="Times New Roman"/>
          <w:b/>
          <w:bCs/>
          <w:sz w:val="28"/>
          <w:szCs w:val="28"/>
        </w:rPr>
        <w:t>5-7 КЛАССЫ</w:t>
      </w:r>
    </w:p>
    <w:p w:rsidR="00FB61F0" w:rsidRPr="00184B7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Графика и орфография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Знание правил чтения и написания новых слов, отобр</w:t>
      </w:r>
      <w:r>
        <w:rPr>
          <w:rFonts w:ascii="Times New Roman" w:hAnsi="Times New Roman"/>
          <w:sz w:val="28"/>
          <w:szCs w:val="28"/>
        </w:rPr>
        <w:t>анных для данного этапа обуче</w:t>
      </w:r>
      <w:r w:rsidRPr="002A256E">
        <w:rPr>
          <w:rFonts w:ascii="Times New Roman" w:hAnsi="Times New Roman"/>
          <w:sz w:val="28"/>
          <w:szCs w:val="28"/>
        </w:rPr>
        <w:t>ния и навыки их применения в рамках изучаемого лексико-грамматического материала.</w:t>
      </w:r>
    </w:p>
    <w:p w:rsidR="00FB61F0" w:rsidRPr="00184B7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Фонетическая сторона речи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256E">
        <w:rPr>
          <w:rFonts w:ascii="Times New Roman" w:hAnsi="Times New Roman"/>
          <w:sz w:val="28"/>
          <w:szCs w:val="28"/>
        </w:rPr>
        <w:t>Навыки адекватного произношения и различения на слух всех звуков английского</w:t>
      </w:r>
      <w:r w:rsidR="00BE42EE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>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  <w:r w:rsidR="00BE42EE">
        <w:rPr>
          <w:rFonts w:ascii="Times New Roman" w:hAnsi="Times New Roman"/>
          <w:sz w:val="28"/>
          <w:szCs w:val="28"/>
        </w:rPr>
        <w:t xml:space="preserve"> </w:t>
      </w:r>
      <w:r w:rsidRPr="002A256E">
        <w:rPr>
          <w:rFonts w:ascii="Times New Roman" w:hAnsi="Times New Roman"/>
          <w:sz w:val="28"/>
          <w:szCs w:val="28"/>
        </w:rPr>
        <w:t xml:space="preserve">Дальнейшее совершенствование </w:t>
      </w:r>
      <w:proofErr w:type="spellStart"/>
      <w:r w:rsidRPr="002A256E">
        <w:rPr>
          <w:rFonts w:ascii="Times New Roman" w:hAnsi="Times New Roman"/>
          <w:sz w:val="28"/>
          <w:szCs w:val="28"/>
        </w:rPr>
        <w:lastRenderedPageBreak/>
        <w:t>слухо-произносит</w:t>
      </w:r>
      <w:r>
        <w:rPr>
          <w:rFonts w:ascii="Times New Roman" w:hAnsi="Times New Roman"/>
          <w:sz w:val="28"/>
          <w:szCs w:val="28"/>
        </w:rPr>
        <w:t>ельных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навыков, в том числе при</w:t>
      </w:r>
      <w:r w:rsidRPr="002A256E">
        <w:rPr>
          <w:rFonts w:ascii="Times New Roman" w:hAnsi="Times New Roman"/>
          <w:sz w:val="28"/>
          <w:szCs w:val="28"/>
        </w:rPr>
        <w:t>менительно к новому языковому материалу.</w:t>
      </w:r>
    </w:p>
    <w:p w:rsidR="00FB61F0" w:rsidRPr="00184B7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Лексическая сторона речи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Расширение объема продуктивного и рецептивного лекс</w:t>
      </w:r>
      <w:r>
        <w:rPr>
          <w:rFonts w:ascii="Times New Roman" w:hAnsi="Times New Roman"/>
          <w:bCs/>
          <w:sz w:val="28"/>
          <w:szCs w:val="28"/>
        </w:rPr>
        <w:t>ического минимума за счет лекси</w:t>
      </w:r>
      <w:r w:rsidRPr="002A256E">
        <w:rPr>
          <w:rFonts w:ascii="Times New Roman" w:hAnsi="Times New Roman"/>
          <w:bCs/>
          <w:sz w:val="28"/>
          <w:szCs w:val="28"/>
        </w:rPr>
        <w:t>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единиц, включающих устойчивые словосочетания, оценочную лексику, реплики-клише речевого этикета, отражающие культуру стран изучаемого языка.</w:t>
      </w:r>
    </w:p>
    <w:p w:rsidR="00FB61F0" w:rsidRPr="00184B7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Развитие навыков их распознавания и употребления в речи.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основных способов словообразования: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а) аффиксации: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 xml:space="preserve">глаголы с префиксами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re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-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rewrite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существительныессуффиксами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ness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(kindness), -ship (friendship),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ist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(journalist),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(meeting);</w:t>
      </w:r>
    </w:p>
    <w:p w:rsidR="00FB61F0" w:rsidRPr="00184B7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прилагательныессуффиксами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–y (lazy),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(lovely),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ful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(helpful), -al (musical),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ic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(fantastic),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ian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>/an (Russian),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(boring); -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ous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(famous), </w:t>
      </w:r>
      <w:r w:rsidRPr="002A256E">
        <w:rPr>
          <w:rFonts w:ascii="Times New Roman" w:hAnsi="Times New Roman"/>
          <w:bCs/>
          <w:sz w:val="28"/>
          <w:szCs w:val="28"/>
        </w:rPr>
        <w:t>префиксом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un- (unusual) 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eastAsia="SymbolMT" w:hAnsi="Times New Roman"/>
          <w:bCs/>
          <w:sz w:val="28"/>
          <w:szCs w:val="28"/>
        </w:rPr>
        <w:t xml:space="preserve">• </w:t>
      </w:r>
      <w:r w:rsidRPr="002A256E">
        <w:rPr>
          <w:rFonts w:ascii="Times New Roman" w:hAnsi="Times New Roman"/>
          <w:bCs/>
          <w:sz w:val="28"/>
          <w:szCs w:val="28"/>
        </w:rPr>
        <w:t xml:space="preserve">наречия с суффиксом -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quickly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eastAsia="SymbolMT" w:hAnsi="Times New Roman"/>
          <w:bCs/>
          <w:sz w:val="28"/>
          <w:szCs w:val="28"/>
          <w:lang w:val="en-US"/>
        </w:rPr>
        <w:t xml:space="preserve">•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</w:rPr>
        <w:t>числительныессуффиксами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–teen (nineteen),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ty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(sixty), -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th</w:t>
      </w:r>
      <w:proofErr w:type="spellEnd"/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(fifth)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б) словосложения: существительное +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существительное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football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в) конверсии (образование существительных от неопределенной формы глагола –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tochange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change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Распознавание и использование интернациональных слов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doctor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).</w:t>
      </w:r>
    </w:p>
    <w:p w:rsidR="00FB61F0" w:rsidRPr="00184B7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184B79">
        <w:rPr>
          <w:rFonts w:ascii="Times New Roman" w:hAnsi="Times New Roman"/>
          <w:bCs/>
          <w:i/>
          <w:sz w:val="28"/>
          <w:szCs w:val="28"/>
        </w:rPr>
        <w:t>Грамматическая сторона речи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 xml:space="preserve">Расширение объема значений грамматических средств, изученных в начальной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школе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>,и</w:t>
      </w:r>
      <w:proofErr w:type="spellEnd"/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овладение новыми грамматическими явлениями.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</w:t>
      </w:r>
      <w:r>
        <w:rPr>
          <w:rFonts w:ascii="Times New Roman" w:hAnsi="Times New Roman"/>
          <w:bCs/>
          <w:sz w:val="28"/>
          <w:szCs w:val="28"/>
        </w:rPr>
        <w:t>ребления в речи нераспространен</w:t>
      </w:r>
      <w:r w:rsidRPr="002A256E">
        <w:rPr>
          <w:rFonts w:ascii="Times New Roman" w:hAnsi="Times New Roman"/>
          <w:bCs/>
          <w:sz w:val="28"/>
          <w:szCs w:val="28"/>
        </w:rPr>
        <w:t xml:space="preserve">ных и распространенных простых предложений, в том числе с несколькими обстоятельствами, следующими в определенном порядке </w:t>
      </w:r>
      <w:r w:rsidRPr="002A256E">
        <w:rPr>
          <w:rFonts w:ascii="Times New Roman" w:hAnsi="Times New Roman"/>
          <w:bCs/>
          <w:sz w:val="28"/>
          <w:szCs w:val="28"/>
        </w:rPr>
        <w:lastRenderedPageBreak/>
        <w:t>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Wemovedto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newhouselastyear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предложенияс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начальным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It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и с начальным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There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+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tobe</w:t>
      </w:r>
      <w:proofErr w:type="spellEnd"/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It’scold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2A256E">
        <w:rPr>
          <w:rFonts w:ascii="Times New Roman" w:hAnsi="Times New Roman"/>
          <w:bCs/>
          <w:sz w:val="28"/>
          <w:szCs w:val="28"/>
          <w:lang w:val="en-US"/>
        </w:rPr>
        <w:t>It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sfiveo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>’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clock</w:t>
      </w:r>
      <w:r w:rsidRPr="00CB537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B537F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sinteresting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proofErr w:type="gramStart"/>
      <w:r w:rsidRPr="002A256E">
        <w:rPr>
          <w:rFonts w:ascii="Times New Roman" w:hAnsi="Times New Roman"/>
          <w:bCs/>
          <w:sz w:val="28"/>
          <w:szCs w:val="28"/>
          <w:lang w:val="en-US"/>
        </w:rPr>
        <w:t>Itwaswinter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B537F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There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are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a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lotoftreesinthepark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сложносочиненныхпредложенийссочинительнымисоюзами</w:t>
      </w:r>
      <w:proofErr w:type="spellEnd"/>
      <w:r w:rsidRPr="00184B79">
        <w:rPr>
          <w:rFonts w:ascii="Times New Roman" w:hAnsi="Times New Roman"/>
          <w:bCs/>
          <w:sz w:val="28"/>
          <w:szCs w:val="28"/>
          <w:lang w:val="en-US"/>
        </w:rPr>
        <w:t>and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but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or</w:t>
      </w:r>
      <w:r w:rsidRPr="00CB537F">
        <w:rPr>
          <w:rFonts w:ascii="Times New Roman" w:hAnsi="Times New Roman"/>
          <w:bCs/>
          <w:sz w:val="28"/>
          <w:szCs w:val="28"/>
        </w:rPr>
        <w:t xml:space="preserve">; </w:t>
      </w:r>
      <w:r w:rsidRPr="002A256E">
        <w:rPr>
          <w:rFonts w:ascii="Times New Roman" w:hAnsi="Times New Roman"/>
          <w:bCs/>
          <w:sz w:val="28"/>
          <w:szCs w:val="28"/>
        </w:rPr>
        <w:t>сложноподчиненных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предложений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союзами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и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союзным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и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словами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what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when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why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which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who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if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because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that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swhy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than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so</w:t>
      </w:r>
      <w:r w:rsidRPr="00CB537F">
        <w:rPr>
          <w:rFonts w:ascii="Times New Roman" w:hAnsi="Times New Roman"/>
          <w:bCs/>
          <w:sz w:val="28"/>
          <w:szCs w:val="28"/>
        </w:rPr>
        <w:t xml:space="preserve">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условныхпредложенийреального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ConditionalI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IfIseeJim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llinvitehimtoourschoolparty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инереальногохарактера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ConditionalII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IfIwereyou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IwouldstartlearningFrench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всехтиповвопросительныхпредложений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 </w:t>
      </w:r>
      <w:r w:rsidRPr="002A256E">
        <w:rPr>
          <w:rFonts w:ascii="Times New Roman" w:hAnsi="Times New Roman"/>
          <w:bCs/>
          <w:sz w:val="28"/>
          <w:szCs w:val="28"/>
        </w:rPr>
        <w:t>общий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</w:rPr>
        <w:t>специальный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</w:rPr>
        <w:t>альтернативный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разделительныйвопросыв</w:t>
      </w:r>
      <w:proofErr w:type="spellEnd"/>
      <w:r w:rsidRPr="00184B79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r w:rsidRPr="00184B79">
        <w:rPr>
          <w:rFonts w:ascii="Times New Roman" w:hAnsi="Times New Roman"/>
          <w:bCs/>
          <w:sz w:val="28"/>
          <w:szCs w:val="28"/>
          <w:lang w:val="en-US"/>
        </w:rPr>
        <w:t>Future</w:t>
      </w:r>
      <w:r w:rsidRPr="00CB537F">
        <w:rPr>
          <w:rFonts w:ascii="Times New Roman" w:hAnsi="Times New Roman"/>
          <w:bCs/>
          <w:sz w:val="28"/>
          <w:szCs w:val="28"/>
        </w:rPr>
        <w:t>,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PastSimple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PresentPerfect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PresentContinuous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побудительныхпредложенийвутвердительной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Becareful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!)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иотрицательной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Don</w:t>
      </w:r>
      <w:r w:rsidRPr="00CB537F">
        <w:rPr>
          <w:rFonts w:ascii="Times New Roman" w:hAnsi="Times New Roman"/>
          <w:bCs/>
          <w:sz w:val="28"/>
          <w:szCs w:val="28"/>
        </w:rPr>
        <w:t>’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tworry</w:t>
      </w:r>
      <w:proofErr w:type="spellEnd"/>
      <w:r w:rsidRPr="00CB537F">
        <w:rPr>
          <w:rFonts w:ascii="Times New Roman" w:hAnsi="Times New Roman"/>
          <w:bCs/>
          <w:sz w:val="28"/>
          <w:szCs w:val="28"/>
        </w:rPr>
        <w:t xml:space="preserve">.) </w:t>
      </w:r>
      <w:r w:rsidRPr="002A256E">
        <w:rPr>
          <w:rFonts w:ascii="Times New Roman" w:hAnsi="Times New Roman"/>
          <w:bCs/>
          <w:sz w:val="28"/>
          <w:szCs w:val="28"/>
        </w:rPr>
        <w:t>форме</w:t>
      </w:r>
      <w:r w:rsidRPr="00CB537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</w:rPr>
        <w:t xml:space="preserve">Знание признаков и навыки распознавания и употребления в речи конструкций с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глаголамина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 –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ing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: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tobegoingto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длявыражениябудущегодействия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tolove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hatedoingsomething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>;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Stoptalking</w:t>
      </w:r>
      <w:proofErr w:type="spellEnd"/>
      <w:r w:rsidRPr="001E154F">
        <w:rPr>
          <w:rFonts w:ascii="Times New Roman" w:hAnsi="Times New Roman"/>
          <w:bCs/>
          <w:sz w:val="28"/>
          <w:szCs w:val="28"/>
        </w:rPr>
        <w:t xml:space="preserve">. </w:t>
      </w:r>
      <w:r w:rsidRPr="002A256E">
        <w:rPr>
          <w:rFonts w:ascii="Times New Roman" w:hAnsi="Times New Roman"/>
          <w:bCs/>
          <w:sz w:val="28"/>
          <w:szCs w:val="28"/>
        </w:rPr>
        <w:t>Конструкций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 xml:space="preserve"> It takes me … to do something; to look/ feel/ be happy.</w:t>
      </w:r>
    </w:p>
    <w:p w:rsidR="00FB61F0" w:rsidRPr="002A256E" w:rsidRDefault="00FB61F0" w:rsidP="00BE42E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Знание признаков и навыки распознавания и употреблени</w:t>
      </w:r>
      <w:r>
        <w:rPr>
          <w:rFonts w:ascii="Times New Roman" w:hAnsi="Times New Roman"/>
          <w:bCs/>
          <w:sz w:val="28"/>
          <w:szCs w:val="28"/>
        </w:rPr>
        <w:t>я в речи правильных и неправиль</w:t>
      </w:r>
      <w:r w:rsidRPr="002A256E">
        <w:rPr>
          <w:rFonts w:ascii="Times New Roman" w:hAnsi="Times New Roman"/>
          <w:bCs/>
          <w:sz w:val="28"/>
          <w:szCs w:val="28"/>
        </w:rPr>
        <w:t xml:space="preserve">ных глаголов в наиболее употребительных формах действительного залога 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изъявительномнаклонении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 (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Present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r w:rsidRPr="002A256E">
        <w:rPr>
          <w:rFonts w:ascii="Times New Roman" w:hAnsi="Times New Roman"/>
          <w:bCs/>
          <w:sz w:val="28"/>
          <w:szCs w:val="28"/>
          <w:lang w:val="en-US"/>
        </w:rPr>
        <w:t>Past</w:t>
      </w:r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FutureSimple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PresentPerfect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  <w:lang w:val="en-US"/>
        </w:rPr>
        <w:t>PresentContinuous</w:t>
      </w:r>
      <w:proofErr w:type="spellEnd"/>
      <w:r w:rsidRPr="00184B79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иформахстрадательного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залога в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Present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Past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FutureSimple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; модальных глаголов и их эквивалентов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may,can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/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beableto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must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haveto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should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причастий настоящего и прошедшего времени; фразовых</w:t>
      </w:r>
      <w:r w:rsidR="00BE42EE">
        <w:rPr>
          <w:rFonts w:ascii="Times New Roman" w:hAnsi="Times New Roman"/>
          <w:bCs/>
          <w:sz w:val="28"/>
          <w:szCs w:val="28"/>
        </w:rPr>
        <w:t xml:space="preserve"> </w:t>
      </w:r>
      <w:r w:rsidRPr="002A256E">
        <w:rPr>
          <w:rFonts w:ascii="Times New Roman" w:hAnsi="Times New Roman"/>
          <w:bCs/>
          <w:sz w:val="28"/>
          <w:szCs w:val="28"/>
        </w:rPr>
        <w:t>глаголов, обслуживающих темы, отобранные для данного этапа обучения.</w:t>
      </w:r>
    </w:p>
    <w:p w:rsidR="00FB61F0" w:rsidRPr="002A256E" w:rsidRDefault="00FB61F0" w:rsidP="00FB61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256E">
        <w:rPr>
          <w:rFonts w:ascii="Times New Roman" w:hAnsi="Times New Roman"/>
          <w:bCs/>
          <w:sz w:val="28"/>
          <w:szCs w:val="28"/>
        </w:rPr>
        <w:t>Навыки распознавания и употребления в речи определенного, неопределенного и нулевого артиклей; неисчисляемых и исчисляемых существительных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flower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snow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 существительных с причастиями настоящего и прошедшего времени </w:t>
      </w:r>
      <w:proofErr w:type="gramStart"/>
      <w:r w:rsidRPr="002A256E">
        <w:rPr>
          <w:rFonts w:ascii="Times New Roman" w:hAnsi="Times New Roman"/>
          <w:bCs/>
          <w:sz w:val="28"/>
          <w:szCs w:val="28"/>
        </w:rPr>
        <w:t xml:space="preserve">( </w:t>
      </w:r>
      <w:proofErr w:type="spellStart"/>
      <w:proofErr w:type="gramEnd"/>
      <w:r w:rsidRPr="002A256E">
        <w:rPr>
          <w:rFonts w:ascii="Times New Roman" w:hAnsi="Times New Roman"/>
          <w:bCs/>
          <w:sz w:val="28"/>
          <w:szCs w:val="28"/>
        </w:rPr>
        <w:t>awritingstudent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/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writtenexercise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</w:t>
      </w:r>
    </w:p>
    <w:p w:rsidR="00FB61F0" w:rsidRPr="00184B79" w:rsidRDefault="00FB61F0" w:rsidP="00FB61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2A256E">
        <w:rPr>
          <w:rFonts w:ascii="Times New Roman" w:hAnsi="Times New Roman"/>
          <w:bCs/>
          <w:sz w:val="28"/>
          <w:szCs w:val="28"/>
        </w:rPr>
        <w:lastRenderedPageBreak/>
        <w:t>существительных в функции прилагательного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artg</w:t>
      </w:r>
      <w:r>
        <w:rPr>
          <w:rFonts w:ascii="Times New Roman" w:hAnsi="Times New Roman"/>
          <w:bCs/>
          <w:sz w:val="28"/>
          <w:szCs w:val="28"/>
        </w:rPr>
        <w:t>allery</w:t>
      </w:r>
      <w:proofErr w:type="spellEnd"/>
      <w:r>
        <w:rPr>
          <w:rFonts w:ascii="Times New Roman" w:hAnsi="Times New Roman"/>
          <w:bCs/>
          <w:sz w:val="28"/>
          <w:szCs w:val="28"/>
        </w:rPr>
        <w:t>), степеней сравнения при</w:t>
      </w:r>
      <w:r w:rsidRPr="002A256E">
        <w:rPr>
          <w:rFonts w:ascii="Times New Roman" w:hAnsi="Times New Roman"/>
          <w:bCs/>
          <w:sz w:val="28"/>
          <w:szCs w:val="28"/>
        </w:rPr>
        <w:t xml:space="preserve">лагательных и наречий, в том числе, образованных не по </w:t>
      </w:r>
      <w:r>
        <w:rPr>
          <w:rFonts w:ascii="Times New Roman" w:hAnsi="Times New Roman"/>
          <w:bCs/>
          <w:sz w:val="28"/>
          <w:szCs w:val="28"/>
        </w:rPr>
        <w:t>правилу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good-better-best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);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личныхместоимения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в именительном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 и объектном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 падежах, а также в абсолютной форме(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mine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неопределенных местоимений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some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any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>); наречий, оканчивающиеся на –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early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атакже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совпадающих по форме с прилагательными (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fast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high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); количественных </w:t>
      </w:r>
      <w:proofErr w:type="spellStart"/>
      <w:r w:rsidRPr="002A256E">
        <w:rPr>
          <w:rFonts w:ascii="Times New Roman" w:hAnsi="Times New Roman"/>
          <w:bCs/>
          <w:sz w:val="28"/>
          <w:szCs w:val="28"/>
        </w:rPr>
        <w:t>числительныхсвыше</w:t>
      </w:r>
      <w:proofErr w:type="spellEnd"/>
      <w:r w:rsidRPr="002A256E">
        <w:rPr>
          <w:rFonts w:ascii="Times New Roman" w:hAnsi="Times New Roman"/>
          <w:bCs/>
          <w:sz w:val="28"/>
          <w:szCs w:val="28"/>
        </w:rPr>
        <w:t xml:space="preserve"> 100;</w:t>
      </w:r>
      <w:proofErr w:type="gramEnd"/>
      <w:r w:rsidRPr="002A256E">
        <w:rPr>
          <w:rFonts w:ascii="Times New Roman" w:hAnsi="Times New Roman"/>
          <w:bCs/>
          <w:sz w:val="28"/>
          <w:szCs w:val="28"/>
        </w:rPr>
        <w:t xml:space="preserve"> порядковых числительных свыше 20.</w:t>
      </w:r>
    </w:p>
    <w:p w:rsidR="00FB61F0" w:rsidRPr="005A7BC0" w:rsidRDefault="00FB61F0" w:rsidP="00FB61F0">
      <w:pPr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7BC0">
        <w:rPr>
          <w:rFonts w:ascii="Times New Roman" w:hAnsi="Times New Roman"/>
          <w:b/>
          <w:sz w:val="28"/>
          <w:szCs w:val="28"/>
        </w:rPr>
        <w:t>Общая характеристика курса</w:t>
      </w:r>
    </w:p>
    <w:p w:rsidR="00FB61F0" w:rsidRPr="005A7BC0" w:rsidRDefault="00FB61F0" w:rsidP="00FB61F0">
      <w:pPr>
        <w:spacing w:before="120" w:after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Авторская программа М. 3. </w:t>
      </w:r>
      <w:proofErr w:type="spellStart"/>
      <w:r w:rsidRPr="005A7BC0">
        <w:rPr>
          <w:rFonts w:ascii="Times New Roman" w:hAnsi="Times New Roman"/>
          <w:sz w:val="28"/>
          <w:szCs w:val="28"/>
        </w:rPr>
        <w:t>Биболетовой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Н. Н. </w:t>
      </w:r>
      <w:proofErr w:type="spellStart"/>
      <w:r w:rsidRPr="005A7BC0">
        <w:rPr>
          <w:rFonts w:ascii="Times New Roman" w:hAnsi="Times New Roman"/>
          <w:sz w:val="28"/>
          <w:szCs w:val="28"/>
        </w:rPr>
        <w:t>Трубаневой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имеет следующее содержание:</w:t>
      </w:r>
    </w:p>
    <w:p w:rsidR="00FB61F0" w:rsidRPr="005A7BC0" w:rsidRDefault="00FB61F0" w:rsidP="00FB61F0">
      <w:pPr>
        <w:spacing w:before="240"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6 классе:</w:t>
      </w:r>
    </w:p>
    <w:p w:rsidR="00FB61F0" w:rsidRPr="005A7BC0" w:rsidRDefault="00FB61F0" w:rsidP="00FB61F0">
      <w:pPr>
        <w:widowControl w:val="0"/>
        <w:autoSpaceDE w:val="0"/>
        <w:ind w:left="426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Некоторые дорожные знаки и указатели в </w:t>
      </w:r>
      <w:proofErr w:type="spellStart"/>
      <w:r w:rsidRPr="005A7BC0">
        <w:rPr>
          <w:rFonts w:ascii="Times New Roman" w:hAnsi="Times New Roman"/>
          <w:sz w:val="28"/>
          <w:szCs w:val="28"/>
        </w:rPr>
        <w:t>англоговорящих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странах</w:t>
      </w:r>
    </w:p>
    <w:p w:rsidR="00FB61F0" w:rsidRPr="005A7BC0" w:rsidRDefault="00FB61F0" w:rsidP="00FB61F0">
      <w:pPr>
        <w:widowControl w:val="0"/>
        <w:autoSpaceDE w:val="0"/>
        <w:ind w:left="426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Этикет за столом. Диалог этикетного характера за столом.</w:t>
      </w:r>
    </w:p>
    <w:p w:rsidR="00FB61F0" w:rsidRPr="005A7BC0" w:rsidRDefault="00FB61F0" w:rsidP="00FB61F0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Диалог-обмен мнениями: выслушать мнение партнера, </w:t>
      </w:r>
      <w:proofErr w:type="gramStart"/>
      <w:r w:rsidRPr="005A7BC0">
        <w:rPr>
          <w:rFonts w:ascii="Times New Roman" w:hAnsi="Times New Roman"/>
          <w:sz w:val="28"/>
          <w:szCs w:val="28"/>
        </w:rPr>
        <w:t>согласиться /не согласиться</w:t>
      </w:r>
      <w:proofErr w:type="gramEnd"/>
      <w:r w:rsidRPr="005A7BC0">
        <w:rPr>
          <w:rFonts w:ascii="Times New Roman" w:hAnsi="Times New Roman"/>
          <w:sz w:val="28"/>
          <w:szCs w:val="28"/>
        </w:rPr>
        <w:t xml:space="preserve"> с ним, выразить свою точку зрения. </w:t>
      </w:r>
    </w:p>
    <w:p w:rsidR="00FB61F0" w:rsidRPr="005A7BC0" w:rsidRDefault="00FB61F0" w:rsidP="00FB61F0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Письменная речь – умение составлять вопросы и отвечать на них, заполнять анкету.</w:t>
      </w:r>
    </w:p>
    <w:p w:rsidR="00FB61F0" w:rsidRPr="005A7BC0" w:rsidRDefault="00FB61F0" w:rsidP="00FB61F0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Семейные проблемы (взаимоотношения детей и родителей).</w:t>
      </w:r>
    </w:p>
    <w:p w:rsidR="00FB61F0" w:rsidRPr="005A7BC0" w:rsidRDefault="00FB61F0" w:rsidP="00FB61F0">
      <w:pPr>
        <w:widowControl w:val="0"/>
        <w:autoSpaceDE w:val="0"/>
        <w:ind w:left="426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Развитие умений самостоятельно оценивать свои умения</w:t>
      </w:r>
    </w:p>
    <w:p w:rsidR="00FB61F0" w:rsidRPr="005A7BC0" w:rsidRDefault="00FB61F0" w:rsidP="00FB61F0">
      <w:pPr>
        <w:widowControl w:val="0"/>
        <w:autoSpaceDE w:val="0"/>
        <w:ind w:left="426"/>
        <w:rPr>
          <w:rFonts w:ascii="Times New Roman" w:hAnsi="Times New Roman"/>
          <w:spacing w:val="-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Развитие речевого умения — взять интервью (расспросить) у одноклассни</w:t>
      </w:r>
      <w:r w:rsidRPr="005A7BC0">
        <w:rPr>
          <w:rFonts w:ascii="Times New Roman" w:hAnsi="Times New Roman"/>
          <w:spacing w:val="-1"/>
          <w:sz w:val="28"/>
          <w:szCs w:val="28"/>
        </w:rPr>
        <w:t>ков, переходя с позиции спрашивающего на позицию отвечающего</w:t>
      </w:r>
    </w:p>
    <w:p w:rsidR="00FB61F0" w:rsidRPr="005A7BC0" w:rsidRDefault="00FB61F0" w:rsidP="00FB61F0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Формы контроля реализации целей, задач и содержания рабочей программы по английскому языку: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08"/>
        <w:gridCol w:w="719"/>
        <w:gridCol w:w="2268"/>
        <w:gridCol w:w="708"/>
        <w:gridCol w:w="709"/>
        <w:gridCol w:w="658"/>
        <w:gridCol w:w="1134"/>
        <w:gridCol w:w="709"/>
        <w:gridCol w:w="723"/>
        <w:gridCol w:w="1776"/>
      </w:tblGrid>
      <w:tr w:rsidR="00FB61F0" w:rsidRPr="005A7BC0" w:rsidTr="00BE42EE">
        <w:tc>
          <w:tcPr>
            <w:tcW w:w="35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  <w:tc>
          <w:tcPr>
            <w:tcW w:w="4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tabs>
                <w:tab w:val="left" w:pos="1096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Система оценивания</w:t>
            </w:r>
          </w:p>
        </w:tc>
      </w:tr>
      <w:tr w:rsidR="00FB61F0" w:rsidRPr="005A7BC0" w:rsidTr="00BE42EE">
        <w:tc>
          <w:tcPr>
            <w:tcW w:w="359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1F0" w:rsidRPr="005A7BC0" w:rsidTr="00BE42EE">
        <w:trPr>
          <w:cantSplit/>
          <w:trHeight w:val="1928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lastRenderedPageBreak/>
              <w:t>Речевая компетенция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Продуктивные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tabs>
                <w:tab w:val="left" w:pos="284"/>
              </w:tabs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монологическая речь;</w:t>
            </w:r>
          </w:p>
          <w:p w:rsidR="00FB61F0" w:rsidRPr="005A7BC0" w:rsidRDefault="00FB61F0" w:rsidP="00BE42EE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диалогическая речь (контроль)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FB61F0" w:rsidRPr="005A7BC0" w:rsidTr="00BE42EE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A7BC0">
              <w:rPr>
                <w:rFonts w:ascii="Times New Roman" w:hAnsi="Times New Roman"/>
                <w:sz w:val="28"/>
                <w:szCs w:val="28"/>
              </w:rPr>
              <w:t>Письменная речь (личное письмо / письменное высказывание эссе))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</w:tr>
      <w:tr w:rsidR="00FB61F0" w:rsidRPr="005A7BC0" w:rsidTr="00BE42EE">
        <w:trPr>
          <w:cantSplit/>
          <w:trHeight w:val="1928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Рецептивные речевые умения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7BC0"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  <w:r w:rsidRPr="005A7BC0">
              <w:rPr>
                <w:rFonts w:ascii="Times New Roman" w:hAnsi="Times New Roman"/>
                <w:sz w:val="28"/>
                <w:szCs w:val="28"/>
              </w:rPr>
              <w:t xml:space="preserve"> и/или чтение (тест)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1F0" w:rsidRPr="005A7BC0" w:rsidTr="00BE42EE">
        <w:trPr>
          <w:cantSplit/>
          <w:trHeight w:val="1928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Языковая компетенция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Тест лексико-грамматический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По пятибалльной системе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61F0" w:rsidRPr="005A7BC0" w:rsidTr="00BE42EE">
        <w:trPr>
          <w:cantSplit/>
          <w:trHeight w:val="709"/>
        </w:trPr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7BC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61F0" w:rsidRDefault="00FB61F0" w:rsidP="00FB61F0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 содержание текстов контрольных, тестовых работ, включаются материалы, касающиеся здоровья и безопасности. Анализ контрольных, тестовых работ, проводится методом педагогической квалиметрии, что позволяет сделать вывод об эффективности организации учебного процесса, результативности обучения, реализации потенциальных возможностей обучающихся.</w:t>
      </w:r>
    </w:p>
    <w:p w:rsidR="00FB61F0" w:rsidRPr="005A7BC0" w:rsidRDefault="00BE42EE" w:rsidP="00BE42EE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FB61F0" w:rsidRPr="005A7BC0">
        <w:rPr>
          <w:rFonts w:ascii="Times New Roman" w:hAnsi="Times New Roman"/>
          <w:sz w:val="28"/>
          <w:szCs w:val="28"/>
        </w:rPr>
        <w:t>6 класс (105 часов)</w:t>
      </w:r>
    </w:p>
    <w:p w:rsidR="00FB61F0" w:rsidRPr="005A7BC0" w:rsidRDefault="00FB61F0" w:rsidP="00FB61F0">
      <w:p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Содержание курса</w:t>
      </w:r>
    </w:p>
    <w:p w:rsidR="00FB61F0" w:rsidRPr="005A7BC0" w:rsidRDefault="00FB61F0" w:rsidP="00FB61F0">
      <w:pPr>
        <w:spacing w:after="12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Речевые умения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505"/>
        <w:gridCol w:w="1711"/>
      </w:tblGrid>
      <w:tr w:rsidR="00FB61F0" w:rsidRPr="005A7BC0" w:rsidTr="00BE42E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pStyle w:val="Style1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Тематика общения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pStyle w:val="Style3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Количество часов</w:t>
            </w:r>
          </w:p>
        </w:tc>
      </w:tr>
      <w:tr w:rsidR="00FB61F0" w:rsidRPr="005A7BC0" w:rsidTr="00BE42E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pStyle w:val="Style6"/>
              <w:widowControl/>
              <w:numPr>
                <w:ilvl w:val="0"/>
                <w:numId w:val="48"/>
              </w:numPr>
              <w:tabs>
                <w:tab w:val="left" w:pos="539"/>
              </w:tabs>
              <w:snapToGrid w:val="0"/>
              <w:spacing w:line="240" w:lineRule="auto"/>
              <w:ind w:left="482" w:hanging="482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Мировые памятники культуры. Достопримечательности Лондона.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539"/>
                <w:tab w:val="left" w:pos="1402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Транспорт. Занимательные факты из истории городского транспорта (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LollipopLadies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 xml:space="preserve">). Некоторые дорожные знаки и указатели в </w:t>
            </w:r>
            <w:proofErr w:type="spellStart"/>
            <w:r w:rsidRPr="005A7BC0">
              <w:rPr>
                <w:rStyle w:val="FontStyle14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 xml:space="preserve"> странах.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539"/>
                <w:tab w:val="left" w:pos="1402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Выдающиеся деятели культуры англоязычных стран и России, знаменитые ученые, спортсмены, политики.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proofErr w:type="gramStart"/>
            <w:r w:rsidRPr="005A7BC0">
              <w:rPr>
                <w:rStyle w:val="FontStyle14"/>
                <w:sz w:val="28"/>
                <w:szCs w:val="28"/>
              </w:rPr>
              <w:t>Планета Земля: названия сторон света, континентов, океанов, морей, рек, горных цепей и вершин, некоторых государств, и крупных городов.</w:t>
            </w:r>
            <w:proofErr w:type="gramEnd"/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Как стать знаменитым (профессии, черты характера). Занимательные факты из жизни известных англоязычных деятелей культуры (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MarkTwain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 xml:space="preserve">, 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CharlieChaplin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).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398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Увлекательная жизнь на английской ферме (на материале рассказа английского подростка "</w:t>
            </w:r>
            <w:r w:rsidRPr="005A7BC0">
              <w:rPr>
                <w:rStyle w:val="FontStyle14"/>
                <w:sz w:val="28"/>
                <w:szCs w:val="28"/>
                <w:lang w:val="en-US"/>
              </w:rPr>
              <w:t>Uncle</w:t>
            </w:r>
            <w:r w:rsidRPr="005A7BC0">
              <w:rPr>
                <w:rStyle w:val="FontStyle14"/>
                <w:sz w:val="28"/>
                <w:szCs w:val="28"/>
              </w:rPr>
              <w:t>-</w:t>
            </w:r>
            <w:r w:rsidRPr="005A7BC0">
              <w:rPr>
                <w:rStyle w:val="FontStyle14"/>
                <w:sz w:val="28"/>
                <w:szCs w:val="28"/>
                <w:lang w:val="en-US"/>
              </w:rPr>
              <w:t>and</w:t>
            </w:r>
            <w:r w:rsidRPr="005A7BC0">
              <w:rPr>
                <w:rStyle w:val="FontStyle14"/>
                <w:sz w:val="28"/>
                <w:szCs w:val="28"/>
              </w:rPr>
              <w:t>-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AuntiePat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 xml:space="preserve">" 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byColinWest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).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Животные на воле и в неволе: домашние и дикие животные, животные, находящиеся под угрозой вымирания, места обитания животных. Лондонский зоопарк. Общества защиты животных.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Человек и звери, живущие в неволе: зоопарк, заповедник, цирк.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Домашние питомцы: распространенные английские клички животных. Истории о любимых животных.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Кусочек дикой природы в английском саду (на материале аутентичного рассказа "</w:t>
            </w:r>
            <w:r w:rsidRPr="005A7BC0">
              <w:rPr>
                <w:rStyle w:val="FontStyle14"/>
                <w:sz w:val="28"/>
                <w:szCs w:val="28"/>
                <w:lang w:val="en-US"/>
              </w:rPr>
              <w:t>Granny</w:t>
            </w:r>
            <w:r w:rsidRPr="005A7BC0">
              <w:rPr>
                <w:rStyle w:val="FontStyle14"/>
                <w:sz w:val="28"/>
                <w:szCs w:val="28"/>
              </w:rPr>
              <w:t>'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sJungleGarden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 xml:space="preserve">" 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byColinWest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).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Что такое семья: взаимоотношения в семье, близкие и дальние родственники, письма родственникам.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Дети и родители: отношение к учебе, домашние обязанности мальчиков и девочек, взаимопонимание, выражение восхищения друг другом.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460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 xml:space="preserve">Типичная английская еда. Рецепты различных блюд. </w:t>
            </w:r>
            <w:proofErr w:type="spellStart"/>
            <w:r w:rsidRPr="005A7BC0">
              <w:rPr>
                <w:rStyle w:val="FontStyle14"/>
                <w:sz w:val="28"/>
                <w:szCs w:val="28"/>
              </w:rPr>
              <w:t>Фастфуд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. Праздничное английское и русское меню.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460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Мой дом — моя крепость: типы жилых домов в Англии. Мой дом / Моя квартира, любимое место в доме.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460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Любимые занятия англичан. Увлечения членов моей семьи.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460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Взаимоотношения между подростками в семье: конфликты, совместные игры, розыгрыши (на материале аутентичного рассказа "</w:t>
            </w:r>
            <w:r w:rsidRPr="005A7BC0">
              <w:rPr>
                <w:rStyle w:val="FontStyle14"/>
                <w:sz w:val="28"/>
                <w:szCs w:val="28"/>
                <w:lang w:val="en-US"/>
              </w:rPr>
              <w:t>Jenny</w:t>
            </w:r>
            <w:r w:rsidRPr="005A7BC0">
              <w:rPr>
                <w:rStyle w:val="FontStyle14"/>
                <w:sz w:val="28"/>
                <w:szCs w:val="28"/>
              </w:rPr>
              <w:t>-</w:t>
            </w:r>
            <w:r w:rsidRPr="005A7BC0">
              <w:rPr>
                <w:rStyle w:val="FontStyle14"/>
                <w:sz w:val="28"/>
                <w:szCs w:val="28"/>
                <w:lang w:val="en-US"/>
              </w:rPr>
              <w:t>the</w:t>
            </w:r>
            <w:r w:rsidRPr="005A7BC0">
              <w:rPr>
                <w:rStyle w:val="FontStyle14"/>
                <w:sz w:val="28"/>
                <w:szCs w:val="28"/>
              </w:rPr>
              <w:t>-</w:t>
            </w:r>
            <w:r w:rsidRPr="005A7BC0">
              <w:rPr>
                <w:rStyle w:val="FontStyle14"/>
                <w:sz w:val="28"/>
                <w:szCs w:val="28"/>
                <w:lang w:val="en-US"/>
              </w:rPr>
              <w:t>Joker</w:t>
            </w:r>
            <w:r w:rsidRPr="005A7BC0">
              <w:rPr>
                <w:rStyle w:val="FontStyle14"/>
                <w:sz w:val="28"/>
                <w:szCs w:val="28"/>
              </w:rPr>
              <w:t xml:space="preserve">" 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byColinWest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).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460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 xml:space="preserve">Любимые </w:t>
            </w:r>
            <w:proofErr w:type="gramStart"/>
            <w:r w:rsidRPr="005A7BC0">
              <w:rPr>
                <w:rStyle w:val="FontStyle14"/>
                <w:sz w:val="28"/>
                <w:szCs w:val="28"/>
              </w:rPr>
              <w:t>теле</w:t>
            </w:r>
            <w:proofErr w:type="gramEnd"/>
            <w:r w:rsidRPr="005A7BC0">
              <w:rPr>
                <w:rStyle w:val="FontStyle14"/>
                <w:sz w:val="28"/>
                <w:szCs w:val="28"/>
              </w:rPr>
              <w:t>- и радиопрограммы. Наиболее популярные телепрограммы в России и за рубежом. Преимущества и недостатки телевидения.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460"/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 xml:space="preserve">Семейные праздники. Некоторые национальные праздники </w:t>
            </w:r>
            <w:proofErr w:type="spellStart"/>
            <w:r w:rsidRPr="005A7BC0">
              <w:rPr>
                <w:rStyle w:val="FontStyle14"/>
                <w:sz w:val="28"/>
                <w:szCs w:val="28"/>
              </w:rPr>
              <w:t>англоговорящих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 xml:space="preserve"> стран и России: названия, даты, подарки, приглашение гостей, сервировка стола.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1F0" w:rsidRPr="005A7BC0" w:rsidRDefault="00FB61F0" w:rsidP="00BE42EE">
            <w:pPr>
              <w:pStyle w:val="Style5"/>
              <w:widowControl/>
              <w:snapToGrid w:val="0"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6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5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2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3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5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7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5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5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7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6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7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3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5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4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3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7</w:t>
            </w:r>
          </w:p>
        </w:tc>
      </w:tr>
      <w:tr w:rsidR="00FB61F0" w:rsidRPr="005A7BC0" w:rsidTr="00BE42E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pStyle w:val="Style1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>Тематика общения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1F0" w:rsidRPr="005A7BC0" w:rsidRDefault="00FB61F0" w:rsidP="00BE42EE">
            <w:pPr>
              <w:pStyle w:val="Style3"/>
              <w:widowControl/>
              <w:snapToGrid w:val="0"/>
              <w:jc w:val="center"/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</w:t>
            </w:r>
            <w:r w:rsidRPr="005A7BC0">
              <w:rPr>
                <w:rStyle w:val="FontStyle17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часов</w:t>
            </w:r>
          </w:p>
        </w:tc>
      </w:tr>
      <w:tr w:rsidR="00FB61F0" w:rsidRPr="005A7BC0" w:rsidTr="00BE42E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346"/>
                <w:tab w:val="left" w:pos="460"/>
                <w:tab w:val="left" w:pos="539"/>
              </w:tabs>
              <w:snapToGrid w:val="0"/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  <w:lang w:val="en-US"/>
              </w:rPr>
            </w:pPr>
            <w:r w:rsidRPr="005A7BC0">
              <w:rPr>
                <w:rStyle w:val="FontStyle14"/>
                <w:sz w:val="28"/>
                <w:szCs w:val="28"/>
              </w:rPr>
              <w:lastRenderedPageBreak/>
              <w:t xml:space="preserve">Любимые занятия в школьные каникулы: спорт, телевидение, музыка, чтение. </w:t>
            </w:r>
            <w:proofErr w:type="spellStart"/>
            <w:r w:rsidRPr="005A7BC0">
              <w:rPr>
                <w:rStyle w:val="FontStyle14"/>
                <w:sz w:val="28"/>
                <w:szCs w:val="28"/>
              </w:rPr>
              <w:t>Кругчтениязарубежныхсверстников</w:t>
            </w:r>
            <w:proofErr w:type="spellEnd"/>
            <w:r w:rsidRPr="005A7BC0">
              <w:rPr>
                <w:rStyle w:val="FontStyle14"/>
                <w:sz w:val="28"/>
                <w:szCs w:val="28"/>
                <w:lang w:val="en-US"/>
              </w:rPr>
              <w:t xml:space="preserve"> ("The Puppy Who Wanted a Boy" by Jane Thayer).</w:t>
            </w:r>
          </w:p>
          <w:p w:rsidR="00FB61F0" w:rsidRPr="005A7BC0" w:rsidRDefault="00FB61F0" w:rsidP="00BE42EE">
            <w:pPr>
              <w:pStyle w:val="Style9"/>
              <w:widowControl/>
              <w:numPr>
                <w:ilvl w:val="0"/>
                <w:numId w:val="48"/>
              </w:numPr>
              <w:tabs>
                <w:tab w:val="left" w:pos="539"/>
              </w:tabs>
              <w:spacing w:line="240" w:lineRule="auto"/>
              <w:ind w:left="482" w:hanging="482"/>
              <w:jc w:val="left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Взаимоотношения между людьми разных поколений в семье. Необычные хобби (на материале аутентичного рассказа "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Grandad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'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sBoneshakerBicycle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 xml:space="preserve">" </w:t>
            </w:r>
            <w:proofErr w:type="spellStart"/>
            <w:r w:rsidRPr="005A7BC0">
              <w:rPr>
                <w:rStyle w:val="FontStyle14"/>
                <w:sz w:val="28"/>
                <w:szCs w:val="28"/>
                <w:lang w:val="en-US"/>
              </w:rPr>
              <w:t>byColinWest</w:t>
            </w:r>
            <w:proofErr w:type="spellEnd"/>
            <w:r w:rsidRPr="005A7BC0">
              <w:rPr>
                <w:rStyle w:val="FontStyle14"/>
                <w:sz w:val="28"/>
                <w:szCs w:val="28"/>
              </w:rPr>
              <w:t>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1F0" w:rsidRPr="005A7BC0" w:rsidRDefault="00FB61F0" w:rsidP="00BE42EE">
            <w:pPr>
              <w:pStyle w:val="Style5"/>
              <w:widowControl/>
              <w:snapToGrid w:val="0"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5</w:t>
            </w: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61F0" w:rsidRPr="005A7BC0" w:rsidRDefault="00FB61F0" w:rsidP="00BE42EE">
            <w:pPr>
              <w:pStyle w:val="Style5"/>
              <w:widowControl/>
              <w:jc w:val="center"/>
              <w:rPr>
                <w:rStyle w:val="FontStyle14"/>
                <w:sz w:val="28"/>
                <w:szCs w:val="28"/>
              </w:rPr>
            </w:pPr>
            <w:r w:rsidRPr="005A7BC0">
              <w:rPr>
                <w:rStyle w:val="FontStyle14"/>
                <w:sz w:val="28"/>
                <w:szCs w:val="28"/>
              </w:rPr>
              <w:t>5</w:t>
            </w:r>
          </w:p>
        </w:tc>
      </w:tr>
    </w:tbl>
    <w:p w:rsidR="00FB61F0" w:rsidRPr="005A7BC0" w:rsidRDefault="00FB61F0" w:rsidP="00FB61F0">
      <w:pPr>
        <w:pStyle w:val="2"/>
        <w:keepLines w:val="0"/>
        <w:numPr>
          <w:ilvl w:val="1"/>
          <w:numId w:val="12"/>
        </w:numPr>
        <w:shd w:val="clear" w:color="auto" w:fill="FFFFFF"/>
        <w:suppressAutoHyphens/>
        <w:spacing w:before="36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В течение года решаются также следующие задачи:</w:t>
      </w:r>
    </w:p>
    <w:p w:rsidR="00FB61F0" w:rsidRPr="005A7BC0" w:rsidRDefault="00FB61F0" w:rsidP="00FB61F0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Говорение</w:t>
      </w:r>
    </w:p>
    <w:p w:rsidR="00FB61F0" w:rsidRPr="005A7BC0" w:rsidRDefault="00FB61F0" w:rsidP="00FB61F0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i/>
          <w:color w:val="auto"/>
          <w:sz w:val="28"/>
          <w:szCs w:val="28"/>
        </w:rPr>
        <w:t xml:space="preserve">Диалогическая речь. 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Развитие у школьников диалогической речи на средней ступени предусматривает овладение ими умениями вести </w:t>
      </w:r>
      <w:r w:rsidRPr="005A7BC0">
        <w:rPr>
          <w:rFonts w:ascii="Times New Roman" w:hAnsi="Times New Roman" w:cs="Times New Roman"/>
          <w:color w:val="auto"/>
          <w:sz w:val="28"/>
          <w:szCs w:val="28"/>
          <w:u w:val="single"/>
        </w:rPr>
        <w:t>диалог этикетного характера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5A7BC0">
        <w:rPr>
          <w:rFonts w:ascii="Times New Roman" w:hAnsi="Times New Roman" w:cs="Times New Roman"/>
          <w:color w:val="auto"/>
          <w:sz w:val="28"/>
          <w:szCs w:val="28"/>
          <w:u w:val="single"/>
        </w:rPr>
        <w:t>диалог-расспрос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5A7BC0">
        <w:rPr>
          <w:rFonts w:ascii="Times New Roman" w:hAnsi="Times New Roman" w:cs="Times New Roman"/>
          <w:color w:val="auto"/>
          <w:sz w:val="28"/>
          <w:szCs w:val="28"/>
          <w:u w:val="single"/>
        </w:rPr>
        <w:t>диалог-побуждение к действию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(объем учебных диалогов – до 2-х реплик со стороны каждого учащегося), </w:t>
      </w:r>
    </w:p>
    <w:p w:rsidR="00FB61F0" w:rsidRPr="005A7BC0" w:rsidRDefault="00FB61F0" w:rsidP="00FB61F0">
      <w:pPr>
        <w:pStyle w:val="2"/>
        <w:keepNext w:val="0"/>
        <w:keepLines w:val="0"/>
        <w:widowControl w:val="0"/>
        <w:numPr>
          <w:ilvl w:val="1"/>
          <w:numId w:val="12"/>
        </w:numPr>
        <w:shd w:val="clear" w:color="auto" w:fill="FFFFFF"/>
        <w:suppressAutoHyphens/>
        <w:spacing w:before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i/>
          <w:color w:val="auto"/>
          <w:sz w:val="28"/>
          <w:szCs w:val="28"/>
        </w:rPr>
        <w:t xml:space="preserve">Монологическая речь. </w:t>
      </w:r>
      <w:r w:rsidRPr="005A7BC0">
        <w:rPr>
          <w:rFonts w:ascii="Times New Roman" w:hAnsi="Times New Roman" w:cs="Times New Roman"/>
          <w:color w:val="auto"/>
          <w:sz w:val="28"/>
          <w:szCs w:val="28"/>
        </w:rPr>
        <w:t>Развитие монологической речи предусматривает овладение следующими умениями:</w:t>
      </w:r>
    </w:p>
    <w:p w:rsidR="00FB61F0" w:rsidRPr="005A7BC0" w:rsidRDefault="00FB61F0" w:rsidP="00FB61F0">
      <w:pPr>
        <w:pStyle w:val="220"/>
        <w:widowControl w:val="0"/>
        <w:numPr>
          <w:ilvl w:val="0"/>
          <w:numId w:val="2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 xml:space="preserve"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</w:t>
      </w:r>
    </w:p>
    <w:p w:rsidR="00FB61F0" w:rsidRPr="005A7BC0" w:rsidRDefault="00FB61F0" w:rsidP="00FB61F0">
      <w:pPr>
        <w:pStyle w:val="220"/>
        <w:widowControl w:val="0"/>
        <w:numPr>
          <w:ilvl w:val="0"/>
          <w:numId w:val="2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 xml:space="preserve">передавать содержание, основную мысль </w:t>
      </w:r>
      <w:proofErr w:type="gramStart"/>
      <w:r w:rsidRPr="005A7BC0">
        <w:rPr>
          <w:szCs w:val="28"/>
        </w:rPr>
        <w:t>прочитанного</w:t>
      </w:r>
      <w:proofErr w:type="gramEnd"/>
      <w:r w:rsidRPr="005A7BC0">
        <w:rPr>
          <w:szCs w:val="28"/>
        </w:rPr>
        <w:t xml:space="preserve"> с опорой на текст; </w:t>
      </w:r>
    </w:p>
    <w:p w:rsidR="00FB61F0" w:rsidRPr="005A7BC0" w:rsidRDefault="00FB61F0" w:rsidP="00FB61F0">
      <w:pPr>
        <w:widowControl w:val="0"/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делать сообщение в связи с прочитанным/прослушанным текстом.</w:t>
      </w:r>
    </w:p>
    <w:p w:rsidR="00FB61F0" w:rsidRPr="005A7BC0" w:rsidRDefault="00FB61F0" w:rsidP="00FB61F0">
      <w:pPr>
        <w:widowControl w:val="0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Объем монологического высказывания – до 7-9 фраз.</w:t>
      </w:r>
    </w:p>
    <w:p w:rsidR="00FB61F0" w:rsidRPr="005A7BC0" w:rsidRDefault="00FB61F0" w:rsidP="00FB61F0">
      <w:pPr>
        <w:pStyle w:val="4"/>
        <w:keepNext w:val="0"/>
        <w:keepLines w:val="0"/>
        <w:widowControl w:val="0"/>
        <w:numPr>
          <w:ilvl w:val="3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Аудирование</w:t>
      </w:r>
      <w:proofErr w:type="spellEnd"/>
    </w:p>
    <w:p w:rsidR="00FB61F0" w:rsidRPr="005A7BC0" w:rsidRDefault="00FB61F0" w:rsidP="00FB61F0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Владение умениями воспринимать на слух иноязычный те</w:t>
      </w:r>
      <w:proofErr w:type="gramStart"/>
      <w:r w:rsidRPr="005A7BC0">
        <w:rPr>
          <w:rFonts w:ascii="Times New Roman" w:hAnsi="Times New Roman"/>
          <w:sz w:val="28"/>
          <w:szCs w:val="28"/>
        </w:rPr>
        <w:t>кст пр</w:t>
      </w:r>
      <w:proofErr w:type="gramEnd"/>
      <w:r w:rsidRPr="005A7BC0">
        <w:rPr>
          <w:rFonts w:ascii="Times New Roman" w:hAnsi="Times New Roman"/>
          <w:sz w:val="28"/>
          <w:szCs w:val="28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FB61F0" w:rsidRPr="005A7BC0" w:rsidRDefault="00FB61F0" w:rsidP="00FB61F0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Чтение</w:t>
      </w:r>
    </w:p>
    <w:p w:rsidR="00FB61F0" w:rsidRPr="005A7BC0" w:rsidRDefault="00FB61F0" w:rsidP="00FB61F0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Чтение с пониманием основного содержания текста</w:t>
      </w:r>
      <w:r w:rsidRPr="005A7BC0">
        <w:rPr>
          <w:rFonts w:ascii="Times New Roman" w:hAnsi="Times New Roman"/>
          <w:sz w:val="28"/>
          <w:szCs w:val="28"/>
        </w:rPr>
        <w:t xml:space="preserve"> (ознакомительное чтение)</w:t>
      </w:r>
    </w:p>
    <w:p w:rsidR="00FB61F0" w:rsidRPr="005A7BC0" w:rsidRDefault="00FB61F0" w:rsidP="00FB61F0">
      <w:pPr>
        <w:widowControl w:val="0"/>
        <w:shd w:val="clear" w:color="auto" w:fill="FFFFFF"/>
        <w:spacing w:before="120" w:after="0"/>
        <w:ind w:firstLine="72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Чтение с полным пониманием текста</w:t>
      </w:r>
      <w:r w:rsidRPr="005A7BC0">
        <w:rPr>
          <w:rFonts w:ascii="Times New Roman" w:hAnsi="Times New Roman"/>
          <w:sz w:val="28"/>
          <w:szCs w:val="28"/>
        </w:rPr>
        <w:t xml:space="preserve"> (изучающее чтение)</w:t>
      </w:r>
    </w:p>
    <w:p w:rsidR="00FB61F0" w:rsidRPr="005A7BC0" w:rsidRDefault="00FB61F0" w:rsidP="00FB61F0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  <w:u w:val="single"/>
        </w:rPr>
        <w:t>Чтение с выборочным пониманием нужной или интересующей информации</w:t>
      </w:r>
      <w:r w:rsidRPr="005A7BC0">
        <w:rPr>
          <w:rFonts w:ascii="Times New Roman" w:hAnsi="Times New Roman"/>
          <w:sz w:val="28"/>
          <w:szCs w:val="28"/>
        </w:rPr>
        <w:t xml:space="preserve"> (просмотровое/поисковое чтение)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B61F0" w:rsidRPr="005A7BC0" w:rsidRDefault="00FB61F0" w:rsidP="00FB61F0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Письменная речь</w:t>
      </w:r>
    </w:p>
    <w:p w:rsidR="00FB61F0" w:rsidRPr="005A7BC0" w:rsidRDefault="00FB61F0" w:rsidP="00FB61F0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Овладение письменной речью предусматривает развитие следующих умений:</w:t>
      </w:r>
    </w:p>
    <w:p w:rsidR="00FB61F0" w:rsidRPr="005A7BC0" w:rsidRDefault="00FB61F0" w:rsidP="00FB61F0">
      <w:pPr>
        <w:widowControl w:val="0"/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FB61F0" w:rsidRPr="005A7BC0" w:rsidRDefault="00FB61F0" w:rsidP="00FB61F0">
      <w:pPr>
        <w:widowControl w:val="0"/>
        <w:numPr>
          <w:ilvl w:val="0"/>
          <w:numId w:val="39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бланки (указывать имя, фамилию, пол, возраст, гражданство, адрес);</w:t>
      </w:r>
    </w:p>
    <w:p w:rsidR="00FB61F0" w:rsidRPr="005A7BC0" w:rsidRDefault="00FB61F0" w:rsidP="00FB61F0">
      <w:pPr>
        <w:widowControl w:val="0"/>
        <w:numPr>
          <w:ilvl w:val="0"/>
          <w:numId w:val="36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40-50 слов, включая адрес);</w:t>
      </w:r>
    </w:p>
    <w:p w:rsidR="00FB61F0" w:rsidRPr="005A7BC0" w:rsidRDefault="00FB61F0" w:rsidP="00FB61F0">
      <w:pPr>
        <w:pStyle w:val="5"/>
        <w:keepNext w:val="0"/>
        <w:keepLines w:val="0"/>
        <w:widowControl w:val="0"/>
        <w:numPr>
          <w:ilvl w:val="4"/>
          <w:numId w:val="12"/>
        </w:numPr>
        <w:shd w:val="clear" w:color="auto" w:fill="FFFFFF"/>
        <w:suppressAutoHyphens/>
        <w:spacing w:before="120" w:after="6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A7BC0">
        <w:rPr>
          <w:rFonts w:ascii="Times New Roman" w:hAnsi="Times New Roman" w:cs="Times New Roman"/>
          <w:color w:val="auto"/>
          <w:sz w:val="28"/>
          <w:szCs w:val="28"/>
        </w:rPr>
        <w:t>Социокультурный</w:t>
      </w:r>
      <w:proofErr w:type="spellEnd"/>
      <w:r w:rsidRPr="005A7BC0">
        <w:rPr>
          <w:rFonts w:ascii="Times New Roman" w:hAnsi="Times New Roman" w:cs="Times New Roman"/>
          <w:color w:val="auto"/>
          <w:sz w:val="28"/>
          <w:szCs w:val="28"/>
        </w:rPr>
        <w:t xml:space="preserve"> аспект</w:t>
      </w:r>
    </w:p>
    <w:p w:rsidR="00FB61F0" w:rsidRPr="005A7BC0" w:rsidRDefault="00FB61F0" w:rsidP="00FB61F0">
      <w:pPr>
        <w:widowControl w:val="0"/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Учащиеся знакомятся с отдельными </w:t>
      </w: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социокультурными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</w:t>
      </w:r>
      <w:proofErr w:type="spellStart"/>
      <w:r w:rsidRPr="005A7BC0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развития школьников на данном этапе включает знакомством </w:t>
      </w:r>
      <w:proofErr w:type="gramStart"/>
      <w:r w:rsidRPr="005A7BC0">
        <w:rPr>
          <w:rFonts w:ascii="Times New Roman" w:hAnsi="Times New Roman"/>
          <w:sz w:val="28"/>
          <w:szCs w:val="28"/>
        </w:rPr>
        <w:t>с</w:t>
      </w:r>
      <w:proofErr w:type="gramEnd"/>
      <w:r w:rsidRPr="005A7BC0">
        <w:rPr>
          <w:rFonts w:ascii="Times New Roman" w:hAnsi="Times New Roman"/>
          <w:sz w:val="28"/>
          <w:szCs w:val="28"/>
        </w:rPr>
        <w:t>:</w:t>
      </w:r>
    </w:p>
    <w:p w:rsidR="00FB61F0" w:rsidRPr="005A7BC0" w:rsidRDefault="00FB61F0" w:rsidP="00FB61F0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фамилиями и именами выдающихся людей в странах изучаемого языка;</w:t>
      </w:r>
    </w:p>
    <w:p w:rsidR="00FB61F0" w:rsidRPr="005A7BC0" w:rsidRDefault="00FB61F0" w:rsidP="00FB61F0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оригинальными или адаптированными материалами детской поэзии и прозы;</w:t>
      </w:r>
    </w:p>
    <w:p w:rsidR="00FB61F0" w:rsidRPr="005A7BC0" w:rsidRDefault="00FB61F0" w:rsidP="00FB61F0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иноязычными сказками и легендами, рассказами;</w:t>
      </w:r>
    </w:p>
    <w:p w:rsidR="00FB61F0" w:rsidRPr="005A7BC0" w:rsidRDefault="00FB61F0" w:rsidP="00FB61F0">
      <w:pPr>
        <w:widowControl w:val="0"/>
        <w:numPr>
          <w:ilvl w:val="0"/>
          <w:numId w:val="24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 государственной символикой (флагом и его цветовой символи</w:t>
      </w:r>
      <w:r w:rsidRPr="005A7BC0">
        <w:rPr>
          <w:rFonts w:ascii="Times New Roman" w:hAnsi="Times New Roman"/>
          <w:sz w:val="28"/>
          <w:szCs w:val="28"/>
        </w:rPr>
        <w:softHyphen/>
        <w:t>кой, гимном, столицами страны/ стран изучаемого языка);</w:t>
      </w:r>
    </w:p>
    <w:p w:rsidR="00FB61F0" w:rsidRPr="005A7BC0" w:rsidRDefault="00FB61F0" w:rsidP="00FB61F0">
      <w:pPr>
        <w:widowControl w:val="0"/>
        <w:numPr>
          <w:ilvl w:val="0"/>
          <w:numId w:val="44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 традициями проведения праздников Рождества, Нового года, Пасхи и т.д. в странах изучаемого языка;</w:t>
      </w:r>
    </w:p>
    <w:p w:rsidR="00FB61F0" w:rsidRPr="005A7BC0" w:rsidRDefault="00FB61F0" w:rsidP="00FB61F0">
      <w:pPr>
        <w:widowControl w:val="0"/>
        <w:numPr>
          <w:ilvl w:val="0"/>
          <w:numId w:val="34"/>
        </w:numPr>
        <w:shd w:val="clear" w:color="auto" w:fill="FFFFFF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словами английского языка, вошедшими во многие языки мира, (в том числе и в русский) и русскими словами, вошедшими в лексикон английского языка. </w:t>
      </w:r>
    </w:p>
    <w:p w:rsidR="00FB61F0" w:rsidRPr="005A7BC0" w:rsidRDefault="00FB61F0" w:rsidP="00FB61F0">
      <w:pPr>
        <w:widowControl w:val="0"/>
        <w:shd w:val="clear" w:color="auto" w:fill="FFFFFF"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Предусматривается овладение умениями:</w:t>
      </w:r>
    </w:p>
    <w:p w:rsidR="00FB61F0" w:rsidRPr="005A7BC0" w:rsidRDefault="00FB61F0" w:rsidP="00FB61F0">
      <w:pPr>
        <w:pStyle w:val="220"/>
        <w:widowControl w:val="0"/>
        <w:numPr>
          <w:ilvl w:val="0"/>
          <w:numId w:val="4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>писать свое имя и фамилию, а также имена и фамилии своих родственников и друзей на английском языке;</w:t>
      </w:r>
    </w:p>
    <w:p w:rsidR="00FB61F0" w:rsidRPr="005A7BC0" w:rsidRDefault="00FB61F0" w:rsidP="00FB61F0">
      <w:pPr>
        <w:pStyle w:val="220"/>
        <w:widowControl w:val="0"/>
        <w:numPr>
          <w:ilvl w:val="0"/>
          <w:numId w:val="45"/>
        </w:numPr>
        <w:ind w:left="357" w:right="0" w:hanging="357"/>
        <w:jc w:val="both"/>
        <w:rPr>
          <w:szCs w:val="28"/>
        </w:rPr>
      </w:pPr>
      <w:r w:rsidRPr="005A7BC0">
        <w:rPr>
          <w:szCs w:val="28"/>
        </w:rPr>
        <w:t>правильно оформлять адрес на английском языке;</w:t>
      </w:r>
    </w:p>
    <w:p w:rsidR="00FB61F0" w:rsidRPr="005A7BC0" w:rsidRDefault="00FB61F0" w:rsidP="00FB61F0">
      <w:pPr>
        <w:widowControl w:val="0"/>
        <w:numPr>
          <w:ilvl w:val="0"/>
          <w:numId w:val="45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описывать наиболее известные культурные достопримечательности Москвы и родного города </w:t>
      </w:r>
    </w:p>
    <w:p w:rsidR="00FB61F0" w:rsidRPr="005A7BC0" w:rsidRDefault="00FB61F0" w:rsidP="00FB61F0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tabs>
          <w:tab w:val="left" w:pos="4724"/>
        </w:tabs>
        <w:suppressAutoHyphens/>
        <w:spacing w:before="120" w:after="60"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Графика и орфография</w:t>
      </w:r>
    </w:p>
    <w:p w:rsidR="00FB61F0" w:rsidRPr="005A7BC0" w:rsidRDefault="00FB61F0" w:rsidP="00FB61F0">
      <w:pPr>
        <w:pStyle w:val="af4"/>
        <w:widowControl w:val="0"/>
        <w:ind w:left="0" w:firstLine="720"/>
        <w:rPr>
          <w:sz w:val="28"/>
          <w:szCs w:val="28"/>
        </w:rPr>
      </w:pPr>
      <w:r w:rsidRPr="005A7BC0">
        <w:rPr>
          <w:sz w:val="28"/>
          <w:szCs w:val="28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FB61F0" w:rsidRPr="005A7BC0" w:rsidRDefault="00FB61F0" w:rsidP="00FB61F0">
      <w:pPr>
        <w:pStyle w:val="3"/>
        <w:keepNext w:val="0"/>
        <w:keepLines w:val="0"/>
        <w:widowControl w:val="0"/>
        <w:numPr>
          <w:ilvl w:val="2"/>
          <w:numId w:val="12"/>
        </w:numPr>
        <w:shd w:val="clear" w:color="auto" w:fill="FFFFFF"/>
        <w:suppressAutoHyphens/>
        <w:spacing w:before="120" w:after="6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Фонетическая сторона речи</w:t>
      </w:r>
    </w:p>
    <w:p w:rsidR="00FB61F0" w:rsidRPr="005A7BC0" w:rsidRDefault="00FB61F0" w:rsidP="00FB61F0">
      <w:pPr>
        <w:pStyle w:val="1"/>
        <w:keepNext w:val="0"/>
        <w:widowControl w:val="0"/>
        <w:numPr>
          <w:ilvl w:val="0"/>
          <w:numId w:val="12"/>
        </w:numPr>
        <w:shd w:val="clear" w:color="auto" w:fill="FFFFFF"/>
        <w:suppressAutoHyphens/>
        <w:spacing w:before="0" w:after="0"/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</w:t>
      </w:r>
    </w:p>
    <w:p w:rsidR="00FB61F0" w:rsidRPr="005A7BC0" w:rsidRDefault="00FB61F0" w:rsidP="00FB61F0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 xml:space="preserve">Дальнейшее совершенствование </w:t>
      </w:r>
      <w:proofErr w:type="spellStart"/>
      <w:r w:rsidRPr="005A7BC0">
        <w:rPr>
          <w:rFonts w:ascii="Times New Roman" w:hAnsi="Times New Roman"/>
          <w:sz w:val="28"/>
          <w:szCs w:val="28"/>
        </w:rPr>
        <w:t>слухо-произносительных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 навыков, в том числе применительно к новому языковому материалу.</w:t>
      </w:r>
    </w:p>
    <w:p w:rsidR="00FB61F0" w:rsidRPr="005A7BC0" w:rsidRDefault="00FB61F0" w:rsidP="00FB61F0">
      <w:pPr>
        <w:pStyle w:val="9"/>
        <w:keepNext w:val="0"/>
        <w:keepLines w:val="0"/>
        <w:widowControl w:val="0"/>
        <w:numPr>
          <w:ilvl w:val="8"/>
          <w:numId w:val="12"/>
        </w:numPr>
        <w:suppressAutoHyphens/>
        <w:spacing w:before="120" w:after="60" w:line="240" w:lineRule="auto"/>
        <w:ind w:left="0"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5A7BC0">
        <w:rPr>
          <w:rFonts w:ascii="Times New Roman" w:hAnsi="Times New Roman" w:cs="Times New Roman"/>
          <w:color w:val="auto"/>
          <w:sz w:val="28"/>
          <w:szCs w:val="28"/>
        </w:rPr>
        <w:t>Лексическая сторона речи</w:t>
      </w:r>
    </w:p>
    <w:p w:rsidR="00FB61F0" w:rsidRPr="005A7BC0" w:rsidRDefault="00FB61F0" w:rsidP="00FB61F0">
      <w:pPr>
        <w:widowControl w:val="0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включающих устойчивые словосочетания, оценочную лексику, реплики-клише речевого этикета, отражающие культуру стран изучаемого языка.</w:t>
      </w:r>
    </w:p>
    <w:p w:rsidR="00FB61F0" w:rsidRPr="005A7BC0" w:rsidRDefault="00FB61F0" w:rsidP="00FB61F0">
      <w:pPr>
        <w:pStyle w:val="211"/>
        <w:widowControl w:val="0"/>
        <w:spacing w:after="0" w:line="240" w:lineRule="auto"/>
        <w:ind w:firstLine="709"/>
        <w:rPr>
          <w:sz w:val="28"/>
          <w:szCs w:val="28"/>
        </w:rPr>
      </w:pPr>
      <w:r w:rsidRPr="005A7BC0">
        <w:rPr>
          <w:sz w:val="28"/>
          <w:szCs w:val="28"/>
        </w:rPr>
        <w:t>Развитие навыков их распознавания и употребления в речи.</w:t>
      </w:r>
    </w:p>
    <w:p w:rsidR="00FB61F0" w:rsidRPr="005A7BC0" w:rsidRDefault="00FB61F0" w:rsidP="00FB61F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Знание основных способов словообразования:</w:t>
      </w:r>
    </w:p>
    <w:p w:rsidR="00FB61F0" w:rsidRPr="005A7BC0" w:rsidRDefault="00FB61F0" w:rsidP="00FB61F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а) аффиксации:</w:t>
      </w:r>
    </w:p>
    <w:p w:rsidR="00FB61F0" w:rsidRPr="000B76FF" w:rsidRDefault="00FB61F0" w:rsidP="00FB61F0">
      <w:pPr>
        <w:widowControl w:val="0"/>
        <w:numPr>
          <w:ilvl w:val="0"/>
          <w:numId w:val="41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прилагательныессуффиксами</w:t>
      </w:r>
      <w:proofErr w:type="spellEnd"/>
      <w:r w:rsidRPr="005A7BC0">
        <w:rPr>
          <w:rFonts w:ascii="Times New Roman" w:hAnsi="Times New Roman"/>
          <w:sz w:val="28"/>
          <w:szCs w:val="28"/>
          <w:lang w:val="es-ES"/>
        </w:rPr>
        <w:t xml:space="preserve"> –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>y, -ly, - ful, -al, -ic, - ian/an, -ing; - ous</w:t>
      </w:r>
      <w:r w:rsidRPr="000B76FF">
        <w:rPr>
          <w:rFonts w:ascii="Times New Roman" w:hAnsi="Times New Roman"/>
          <w:sz w:val="28"/>
          <w:szCs w:val="28"/>
          <w:lang w:val="en-US"/>
        </w:rPr>
        <w:t>;</w:t>
      </w:r>
    </w:p>
    <w:p w:rsidR="00FB61F0" w:rsidRPr="005A7BC0" w:rsidRDefault="00FB61F0" w:rsidP="00FB61F0">
      <w:pPr>
        <w:widowControl w:val="0"/>
        <w:numPr>
          <w:ilvl w:val="0"/>
          <w:numId w:val="41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i/>
          <w:sz w:val="28"/>
          <w:szCs w:val="28"/>
          <w:lang w:val="es-ES"/>
        </w:rPr>
      </w:pPr>
      <w:r w:rsidRPr="005A7BC0">
        <w:rPr>
          <w:rFonts w:ascii="Times New Roman" w:hAnsi="Times New Roman"/>
          <w:sz w:val="28"/>
          <w:szCs w:val="28"/>
        </w:rPr>
        <w:t xml:space="preserve">существительные с суффиксами </w:t>
      </w:r>
      <w:r w:rsidRPr="005A7BC0">
        <w:rPr>
          <w:rFonts w:ascii="Times New Roman" w:hAnsi="Times New Roman"/>
          <w:i/>
          <w:sz w:val="28"/>
          <w:szCs w:val="28"/>
        </w:rPr>
        <w:t>–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>ist, -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ian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>, -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ect</w:t>
      </w:r>
      <w:proofErr w:type="spellEnd"/>
      <w:r w:rsidRPr="005A7BC0">
        <w:rPr>
          <w:rFonts w:ascii="Times New Roman" w:hAnsi="Times New Roman"/>
          <w:sz w:val="28"/>
          <w:szCs w:val="28"/>
          <w:lang w:val="es-ES"/>
        </w:rPr>
        <w:t xml:space="preserve">; </w:t>
      </w:r>
      <w:r w:rsidRPr="005A7BC0">
        <w:rPr>
          <w:rFonts w:ascii="Times New Roman" w:hAnsi="Times New Roman"/>
          <w:i/>
          <w:sz w:val="28"/>
          <w:szCs w:val="28"/>
          <w:lang w:val="es-ES"/>
        </w:rPr>
        <w:t>-er</w:t>
      </w:r>
    </w:p>
    <w:p w:rsidR="00FB61F0" w:rsidRPr="005A7BC0" w:rsidRDefault="00FB61F0" w:rsidP="00FB61F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б) словосложения: прилагательное + </w:t>
      </w:r>
      <w:proofErr w:type="gramStart"/>
      <w:r w:rsidRPr="005A7BC0">
        <w:rPr>
          <w:rFonts w:ascii="Times New Roman" w:hAnsi="Times New Roman"/>
          <w:sz w:val="28"/>
          <w:szCs w:val="28"/>
        </w:rPr>
        <w:t>прилагательное</w:t>
      </w:r>
      <w:proofErr w:type="gramEnd"/>
    </w:p>
    <w:p w:rsidR="00FB61F0" w:rsidRPr="005A7BC0" w:rsidRDefault="00FB61F0" w:rsidP="00FB61F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Распознавание и использование интернациональных слов.</w:t>
      </w:r>
    </w:p>
    <w:p w:rsidR="00FB61F0" w:rsidRPr="005A7BC0" w:rsidRDefault="00FB61F0" w:rsidP="00FB61F0">
      <w:pPr>
        <w:pStyle w:val="1"/>
        <w:keepNext w:val="0"/>
        <w:widowControl w:val="0"/>
        <w:numPr>
          <w:ilvl w:val="0"/>
          <w:numId w:val="12"/>
        </w:numPr>
        <w:shd w:val="clear" w:color="auto" w:fill="FFFFFF"/>
        <w:suppressAutoHyphens/>
        <w:spacing w:before="120"/>
        <w:ind w:left="0" w:firstLine="720"/>
        <w:rPr>
          <w:rFonts w:ascii="Times New Roman" w:hAnsi="Times New Roman"/>
          <w:b w:val="0"/>
          <w:sz w:val="28"/>
          <w:szCs w:val="28"/>
        </w:rPr>
      </w:pPr>
      <w:r w:rsidRPr="005A7BC0">
        <w:rPr>
          <w:rFonts w:ascii="Times New Roman" w:hAnsi="Times New Roman"/>
          <w:b w:val="0"/>
          <w:sz w:val="28"/>
          <w:szCs w:val="28"/>
        </w:rPr>
        <w:t>Грамматическая сторона речи</w:t>
      </w:r>
    </w:p>
    <w:p w:rsidR="00FB61F0" w:rsidRPr="005A7BC0" w:rsidRDefault="00FB61F0" w:rsidP="00FB61F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Расширение объема значений грамматических средств, изученных в начальной школе, и овладение новыми грамматическими явлениями.</w:t>
      </w:r>
    </w:p>
    <w:p w:rsidR="00FB61F0" w:rsidRPr="005A7BC0" w:rsidRDefault="00FB61F0" w:rsidP="00FB61F0">
      <w:pPr>
        <w:pStyle w:val="a9"/>
        <w:widowControl w:val="0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порядок слов в простых предложениях, в том числе с несколькими обстоятельствами;</w:t>
      </w:r>
    </w:p>
    <w:p w:rsidR="00FB61F0" w:rsidRPr="005A7BC0" w:rsidRDefault="00FB61F0" w:rsidP="00FB61F0">
      <w:pPr>
        <w:pStyle w:val="a9"/>
        <w:widowControl w:val="0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сложносочиненные предложения с сочинительными союзами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and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but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or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FB61F0" w:rsidRPr="005A7BC0" w:rsidRDefault="00FB61F0" w:rsidP="00FB61F0">
      <w:pPr>
        <w:pStyle w:val="a9"/>
        <w:widowControl w:val="0"/>
        <w:numPr>
          <w:ilvl w:val="0"/>
          <w:numId w:val="21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сложноподчиненные предложения с союзами и союзными словами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what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when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US"/>
        </w:rPr>
        <w:t>because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FB61F0" w:rsidRPr="005A7BC0" w:rsidRDefault="00FB61F0" w:rsidP="00FB61F0">
      <w:pPr>
        <w:pStyle w:val="a9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сложноподчиненные предложения с союзами и союзными словами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why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if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that</w:t>
      </w:r>
      <w:r w:rsidRPr="005A7BC0">
        <w:rPr>
          <w:rFonts w:ascii="Times New Roman" w:hAnsi="Times New Roman"/>
          <w:i/>
          <w:sz w:val="28"/>
          <w:szCs w:val="28"/>
        </w:rPr>
        <w:t>’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GB"/>
        </w:rPr>
        <w:t>swhy</w:t>
      </w:r>
      <w:proofErr w:type="spellEnd"/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than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FB61F0" w:rsidRPr="005A7BC0" w:rsidRDefault="00FB61F0" w:rsidP="00FB61F0">
      <w:pPr>
        <w:pStyle w:val="a9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условные предложения нереального характера (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ConditionalII</w:t>
      </w:r>
      <w:proofErr w:type="spellEnd"/>
      <w:r w:rsidRPr="005A7BC0">
        <w:rPr>
          <w:rFonts w:ascii="Times New Roman" w:hAnsi="Times New Roman"/>
          <w:sz w:val="28"/>
          <w:szCs w:val="28"/>
        </w:rPr>
        <w:t>);</w:t>
      </w:r>
    </w:p>
    <w:p w:rsidR="00FB61F0" w:rsidRPr="005A7BC0" w:rsidRDefault="00FB61F0" w:rsidP="00FB61F0">
      <w:pPr>
        <w:pStyle w:val="a9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конструкции с глаголами на </w:t>
      </w:r>
      <w:r w:rsidRPr="005A7BC0">
        <w:rPr>
          <w:rFonts w:ascii="Times New Roman" w:hAnsi="Times New Roman"/>
          <w:i/>
          <w:sz w:val="28"/>
          <w:szCs w:val="28"/>
        </w:rPr>
        <w:t>–</w:t>
      </w:r>
      <w:proofErr w:type="spellStart"/>
      <w:r w:rsidRPr="005A7BC0">
        <w:rPr>
          <w:rFonts w:ascii="Times New Roman" w:hAnsi="Times New Roman"/>
          <w:i/>
          <w:sz w:val="28"/>
          <w:szCs w:val="28"/>
          <w:lang w:val="en-US"/>
        </w:rPr>
        <w:t>ing</w:t>
      </w:r>
      <w:proofErr w:type="spellEnd"/>
      <w:r w:rsidRPr="005A7BC0">
        <w:rPr>
          <w:rFonts w:ascii="Times New Roman" w:hAnsi="Times New Roman"/>
          <w:sz w:val="28"/>
          <w:szCs w:val="28"/>
        </w:rPr>
        <w:t>.</w:t>
      </w:r>
    </w:p>
    <w:p w:rsidR="00FB61F0" w:rsidRPr="005A7BC0" w:rsidRDefault="00FB61F0" w:rsidP="00FB61F0">
      <w:pPr>
        <w:pStyle w:val="a9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5A7BC0">
        <w:rPr>
          <w:rFonts w:ascii="Times New Roman" w:hAnsi="Times New Roman"/>
          <w:sz w:val="28"/>
          <w:szCs w:val="28"/>
        </w:rPr>
        <w:t>действительныйзалог</w:t>
      </w:r>
      <w:proofErr w:type="spellEnd"/>
      <w:r w:rsidRPr="005A7BC0">
        <w:rPr>
          <w:rFonts w:ascii="Times New Roman" w:hAnsi="Times New Roman"/>
          <w:i/>
          <w:sz w:val="28"/>
          <w:szCs w:val="28"/>
          <w:lang w:val="en-US"/>
        </w:rPr>
        <w:t>(Present, Past, Future Simple, Present Perfect, Present Continuous</w:t>
      </w:r>
      <w:r w:rsidRPr="005A7BC0">
        <w:rPr>
          <w:rFonts w:ascii="Times New Roman" w:hAnsi="Times New Roman"/>
          <w:sz w:val="28"/>
          <w:szCs w:val="28"/>
          <w:lang w:val="en-US"/>
        </w:rPr>
        <w:t xml:space="preserve">); </w:t>
      </w:r>
    </w:p>
    <w:p w:rsidR="00FB61F0" w:rsidRPr="005A7BC0" w:rsidRDefault="00FB61F0" w:rsidP="00FB61F0">
      <w:pPr>
        <w:pStyle w:val="a9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фразовые глаголы, обслуживающие темы, отобранные для данного этапа обучения. </w:t>
      </w:r>
    </w:p>
    <w:p w:rsidR="00FB61F0" w:rsidRPr="005A7BC0" w:rsidRDefault="00FB61F0" w:rsidP="00FB61F0">
      <w:pPr>
        <w:pStyle w:val="a9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определенный, неопределенный и нулевой артикли;</w:t>
      </w:r>
    </w:p>
    <w:p w:rsidR="00FB61F0" w:rsidRPr="005A7BC0" w:rsidRDefault="00FB61F0" w:rsidP="00FB61F0">
      <w:pPr>
        <w:pStyle w:val="a9"/>
        <w:numPr>
          <w:ilvl w:val="0"/>
          <w:numId w:val="21"/>
        </w:numPr>
        <w:tabs>
          <w:tab w:val="left" w:pos="255"/>
        </w:tabs>
        <w:suppressAutoHyphens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неопределенные местоимения (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some</w:t>
      </w:r>
      <w:r w:rsidRPr="005A7BC0">
        <w:rPr>
          <w:rFonts w:ascii="Times New Roman" w:hAnsi="Times New Roman"/>
          <w:i/>
          <w:sz w:val="28"/>
          <w:szCs w:val="28"/>
        </w:rPr>
        <w:t xml:space="preserve">, </w:t>
      </w:r>
      <w:r w:rsidRPr="005A7BC0">
        <w:rPr>
          <w:rFonts w:ascii="Times New Roman" w:hAnsi="Times New Roman"/>
          <w:i/>
          <w:sz w:val="28"/>
          <w:szCs w:val="28"/>
          <w:lang w:val="en-GB"/>
        </w:rPr>
        <w:t>any</w:t>
      </w:r>
      <w:r w:rsidRPr="005A7BC0">
        <w:rPr>
          <w:rFonts w:ascii="Times New Roman" w:hAnsi="Times New Roman"/>
          <w:sz w:val="28"/>
          <w:szCs w:val="28"/>
        </w:rPr>
        <w:t>)</w:t>
      </w:r>
    </w:p>
    <w:p w:rsidR="00FB61F0" w:rsidRPr="005A7BC0" w:rsidRDefault="00FB61F0" w:rsidP="00FB61F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B61F0" w:rsidRPr="00BE42EE" w:rsidRDefault="00FB61F0" w:rsidP="00FB61F0">
      <w:pPr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  <w:r w:rsidRPr="00BE42EE">
        <w:rPr>
          <w:rFonts w:ascii="Times New Roman" w:hAnsi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BE42EE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BE42EE">
        <w:rPr>
          <w:rFonts w:ascii="Times New Roman" w:hAnsi="Times New Roman"/>
          <w:b/>
          <w:sz w:val="28"/>
          <w:szCs w:val="28"/>
        </w:rPr>
        <w:t xml:space="preserve"> 6 класса</w:t>
      </w:r>
    </w:p>
    <w:p w:rsidR="00FB61F0" w:rsidRPr="005A7BC0" w:rsidRDefault="00FB61F0" w:rsidP="00FB61F0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В результате изучения английского языка ученик должен</w:t>
      </w:r>
    </w:p>
    <w:p w:rsidR="00FB61F0" w:rsidRPr="005A7BC0" w:rsidRDefault="00FB61F0" w:rsidP="00FB61F0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Знать/понимать:</w:t>
      </w:r>
    </w:p>
    <w:p w:rsidR="00FB61F0" w:rsidRPr="005A7BC0" w:rsidRDefault="00FB61F0" w:rsidP="00FB61F0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FB61F0" w:rsidRPr="005A7BC0" w:rsidRDefault="00FB61F0" w:rsidP="00FB61F0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FB61F0" w:rsidRPr="005A7BC0" w:rsidRDefault="00FB61F0" w:rsidP="00FB61F0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BC0">
        <w:rPr>
          <w:rFonts w:ascii="Times New Roman" w:hAnsi="Times New Roman"/>
          <w:sz w:val="28"/>
          <w:szCs w:val="28"/>
        </w:rPr>
        <w:t>признаки изученных грамматических явлений (видовременных форм глаголов, модальных глаголов, артиклей, существительных, степеней сравнения прилагательных, местоимений, числительных, предлогов);</w:t>
      </w:r>
      <w:proofErr w:type="gramEnd"/>
    </w:p>
    <w:p w:rsidR="00FB61F0" w:rsidRPr="005A7BC0" w:rsidRDefault="00FB61F0" w:rsidP="00FB61F0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FB61F0" w:rsidRPr="005A7BC0" w:rsidRDefault="00FB61F0" w:rsidP="00FB61F0">
      <w:pPr>
        <w:widowControl w:val="0"/>
        <w:numPr>
          <w:ilvl w:val="0"/>
          <w:numId w:val="42"/>
        </w:numPr>
        <w:suppressAutoHyphens/>
        <w:spacing w:before="6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FB61F0" w:rsidRPr="005A7BC0" w:rsidRDefault="00FB61F0" w:rsidP="00FB61F0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поведения в опасных жизненных ситуациях;</w:t>
      </w:r>
    </w:p>
    <w:p w:rsidR="00FB61F0" w:rsidRPr="005A7BC0" w:rsidRDefault="00FB61F0" w:rsidP="00FB61F0">
      <w:pPr>
        <w:numPr>
          <w:ilvl w:val="0"/>
          <w:numId w:val="42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правила безопасности при использовании как традиционных, так и новых технологий познавательной, коммуникативной и созидательной деятельности в условиях информационного общества;</w:t>
      </w:r>
    </w:p>
    <w:p w:rsidR="00FB61F0" w:rsidRPr="005A7BC0" w:rsidRDefault="00FB61F0" w:rsidP="00FB61F0">
      <w:pPr>
        <w:widowControl w:val="0"/>
        <w:numPr>
          <w:ilvl w:val="0"/>
          <w:numId w:val="42"/>
        </w:numPr>
        <w:suppressAutoHyphens/>
        <w:spacing w:after="0" w:line="240" w:lineRule="auto"/>
        <w:ind w:left="283" w:hanging="357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схемы, планы и другие символы.</w:t>
      </w:r>
    </w:p>
    <w:p w:rsidR="00FB61F0" w:rsidRPr="005A7BC0" w:rsidRDefault="00FB61F0" w:rsidP="00FB61F0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Уметь:</w:t>
      </w:r>
    </w:p>
    <w:p w:rsidR="00FB61F0" w:rsidRPr="005A7BC0" w:rsidRDefault="00FB61F0" w:rsidP="00FB61F0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говорение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этикета;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Style w:val="FontStyle47"/>
          <w:rFonts w:ascii="Times New Roman" w:hAnsi="Times New Roman" w:cs="Times New Roman"/>
          <w:sz w:val="28"/>
          <w:szCs w:val="28"/>
        </w:rPr>
        <w:t>делать краткие сообщения по темам: взаимоотношения в семье, с друзьями; внешность; досуг и увлечения; переписка; школа и школьная жизнь; изучаемые предметы и отношение к ним; каникулы; родная страна и страна изучаемого языка; столицы и их достопримечательности</w:t>
      </w:r>
      <w:r w:rsidRPr="005A7BC0">
        <w:rPr>
          <w:rFonts w:ascii="Times New Roman" w:hAnsi="Times New Roman"/>
          <w:sz w:val="28"/>
          <w:szCs w:val="28"/>
        </w:rPr>
        <w:t>;</w:t>
      </w:r>
    </w:p>
    <w:p w:rsidR="00FB61F0" w:rsidRPr="005A7BC0" w:rsidRDefault="00FB61F0" w:rsidP="00FB61F0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proofErr w:type="spellStart"/>
      <w:r w:rsidRPr="005A7BC0">
        <w:rPr>
          <w:sz w:val="28"/>
          <w:szCs w:val="28"/>
          <w:u w:val="single"/>
        </w:rPr>
        <w:t>аудирование</w:t>
      </w:r>
      <w:proofErr w:type="spellEnd"/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понимать основное содержание несложных аутентичных текстов, относящихся к разным коммуникативным типам речи (сообщение/рассказ), </w:t>
      </w:r>
      <w:r w:rsidRPr="005A7BC0">
        <w:rPr>
          <w:rFonts w:ascii="Times New Roman" w:hAnsi="Times New Roman"/>
          <w:sz w:val="28"/>
          <w:szCs w:val="28"/>
        </w:rPr>
        <w:lastRenderedPageBreak/>
        <w:t>уметь определить тему текста, выделить главные факты в тексте, опуская второстепенные;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использовать переспрос, просьбу повторить;</w:t>
      </w:r>
    </w:p>
    <w:p w:rsidR="00FB61F0" w:rsidRPr="005A7BC0" w:rsidRDefault="00FB61F0" w:rsidP="00FB61F0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чтение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</w:t>
      </w:r>
      <w:proofErr w:type="gramStart"/>
      <w:r w:rsidRPr="005A7BC0">
        <w:rPr>
          <w:rFonts w:ascii="Times New Roman" w:hAnsi="Times New Roman"/>
          <w:sz w:val="28"/>
          <w:szCs w:val="28"/>
        </w:rPr>
        <w:t>,);</w:t>
      </w:r>
      <w:proofErr w:type="gramEnd"/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before="40"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FB61F0" w:rsidRPr="005A7BC0" w:rsidRDefault="00FB61F0" w:rsidP="00FB61F0">
      <w:pPr>
        <w:pStyle w:val="211"/>
        <w:widowControl w:val="0"/>
        <w:spacing w:after="0" w:line="240" w:lineRule="auto"/>
        <w:ind w:firstLine="709"/>
        <w:rPr>
          <w:sz w:val="28"/>
          <w:szCs w:val="28"/>
          <w:u w:val="single"/>
        </w:rPr>
      </w:pPr>
      <w:r w:rsidRPr="005A7BC0">
        <w:rPr>
          <w:sz w:val="28"/>
          <w:szCs w:val="28"/>
          <w:u w:val="single"/>
        </w:rPr>
        <w:t>письменная речь</w:t>
      </w:r>
    </w:p>
    <w:p w:rsidR="00FB61F0" w:rsidRPr="005A7BC0" w:rsidRDefault="00FB61F0" w:rsidP="00FB61F0">
      <w:pPr>
        <w:widowControl w:val="0"/>
        <w:numPr>
          <w:ilvl w:val="0"/>
          <w:numId w:val="28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заполнять анкеты и формуляры;</w:t>
      </w:r>
    </w:p>
    <w:p w:rsidR="00FB61F0" w:rsidRPr="005A7BC0" w:rsidRDefault="00FB61F0" w:rsidP="00BE42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писать личные письма с опорой на образец: расспрашивать адресата о его жизни и делах, сообщать то же о себе, употребляя формулы речевого этикета, принятые в странах изучаемого языка. </w:t>
      </w:r>
    </w:p>
    <w:p w:rsidR="00FB61F0" w:rsidRPr="005A7BC0" w:rsidRDefault="00FB61F0" w:rsidP="00BE42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А также</w:t>
      </w:r>
    </w:p>
    <w:p w:rsidR="00FB61F0" w:rsidRPr="005A7BC0" w:rsidRDefault="00FB61F0" w:rsidP="00BE42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вести диалог;</w:t>
      </w:r>
    </w:p>
    <w:p w:rsidR="00FB61F0" w:rsidRPr="005A7BC0" w:rsidRDefault="00FB61F0" w:rsidP="00BE42E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- отбирать и использовать языковой материал для безопасного поведения в обществе;</w:t>
      </w:r>
    </w:p>
    <w:p w:rsidR="00FB61F0" w:rsidRPr="005A7BC0" w:rsidRDefault="00FB61F0" w:rsidP="00BE42EE">
      <w:pPr>
        <w:widowControl w:val="0"/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A7BC0">
        <w:rPr>
          <w:rFonts w:ascii="Times New Roman" w:hAnsi="Times New Roman"/>
          <w:sz w:val="28"/>
          <w:szCs w:val="28"/>
        </w:rPr>
        <w:t>для</w:t>
      </w:r>
      <w:proofErr w:type="gramEnd"/>
      <w:r w:rsidRPr="005A7BC0">
        <w:rPr>
          <w:rFonts w:ascii="Times New Roman" w:hAnsi="Times New Roman"/>
          <w:sz w:val="28"/>
          <w:szCs w:val="28"/>
        </w:rPr>
        <w:t>:</w:t>
      </w:r>
    </w:p>
    <w:p w:rsidR="00FB61F0" w:rsidRPr="005A7BC0" w:rsidRDefault="00FB61F0" w:rsidP="00BE42EE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FB61F0" w:rsidRPr="005A7BC0" w:rsidRDefault="00FB61F0" w:rsidP="00FB61F0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создания целостной картины </w:t>
      </w:r>
      <w:proofErr w:type="spellStart"/>
      <w:r w:rsidRPr="005A7BC0">
        <w:rPr>
          <w:rFonts w:ascii="Times New Roman" w:hAnsi="Times New Roman"/>
          <w:sz w:val="28"/>
          <w:szCs w:val="28"/>
        </w:rPr>
        <w:t>полиязычного</w:t>
      </w:r>
      <w:proofErr w:type="spellEnd"/>
      <w:r w:rsidRPr="005A7BC0">
        <w:rPr>
          <w:rFonts w:ascii="Times New Roman" w:hAnsi="Times New Roman"/>
          <w:sz w:val="28"/>
          <w:szCs w:val="28"/>
        </w:rPr>
        <w:t>, поликультурного мира, осознания места и роли родного и изучаемого иностранного языка в этом мире;</w:t>
      </w:r>
    </w:p>
    <w:p w:rsidR="00FB61F0" w:rsidRPr="005A7BC0" w:rsidRDefault="00FB61F0" w:rsidP="00FB61F0">
      <w:pPr>
        <w:widowControl w:val="0"/>
        <w:numPr>
          <w:ilvl w:val="0"/>
          <w:numId w:val="17"/>
        </w:numPr>
        <w:suppressAutoHyphens/>
        <w:spacing w:before="40"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приобщения к ценностям мировой культуры как через иноязычные источники информации, в том числе </w:t>
      </w:r>
      <w:proofErr w:type="spellStart"/>
      <w:r w:rsidRPr="005A7BC0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5A7BC0">
        <w:rPr>
          <w:rFonts w:ascii="Times New Roman" w:hAnsi="Times New Roman"/>
          <w:sz w:val="28"/>
          <w:szCs w:val="28"/>
        </w:rPr>
        <w:t xml:space="preserve">, так и через участие в школьных обменах, туристических поездках, молодежных форумах; </w:t>
      </w:r>
    </w:p>
    <w:p w:rsidR="00FB61F0" w:rsidRPr="005A7BC0" w:rsidRDefault="00FB61F0" w:rsidP="00FB61F0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ознакомления представителей других стран с культурой своего народа; осознания себя гражданином своей страны и мира; </w:t>
      </w:r>
    </w:p>
    <w:p w:rsidR="00FB61F0" w:rsidRPr="005A7BC0" w:rsidRDefault="00FB61F0" w:rsidP="00FB61F0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организации и ведения диалога в паре, группе, учитывая сходство и разницу позиций;</w:t>
      </w:r>
    </w:p>
    <w:p w:rsidR="00FB61F0" w:rsidRPr="005A7BC0" w:rsidRDefault="00FB61F0" w:rsidP="00FB61F0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взаимодействия с партнерами для получения общего продукта или результата; </w:t>
      </w:r>
    </w:p>
    <w:p w:rsidR="00FB61F0" w:rsidRPr="005A7BC0" w:rsidRDefault="00FB61F0" w:rsidP="00FB61F0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 xml:space="preserve">корректировки своих действий и поведения; </w:t>
      </w:r>
    </w:p>
    <w:p w:rsidR="00FB61F0" w:rsidRPr="005A7BC0" w:rsidRDefault="00FB61F0" w:rsidP="00FB61F0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понимания, создания, сохранения, изменения уклада жизни малой группы, класса; </w:t>
      </w:r>
    </w:p>
    <w:p w:rsidR="00FB61F0" w:rsidRDefault="00FB61F0" w:rsidP="00FB61F0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>умения занимать различные позиции и роли, понимать позиции и роли других людей.</w:t>
      </w:r>
    </w:p>
    <w:p w:rsidR="00BE42EE" w:rsidRDefault="00BE42EE" w:rsidP="00BE42E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1F0" w:rsidRDefault="00FB61F0" w:rsidP="00FB61F0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Контрольно – измерительные материалы</w:t>
      </w:r>
    </w:p>
    <w:p w:rsidR="00FB61F0" w:rsidRPr="00264014" w:rsidRDefault="00FB61F0" w:rsidP="00FB61F0">
      <w:pPr>
        <w:pStyle w:val="a8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>Контрольно-измерит</w:t>
      </w:r>
      <w:r>
        <w:rPr>
          <w:color w:val="000000"/>
          <w:sz w:val="28"/>
          <w:szCs w:val="28"/>
        </w:rPr>
        <w:t xml:space="preserve">ельные материалы даны в </w:t>
      </w:r>
      <w:proofErr w:type="spellStart"/>
      <w:r>
        <w:rPr>
          <w:color w:val="000000"/>
          <w:sz w:val="28"/>
          <w:szCs w:val="28"/>
        </w:rPr>
        <w:t>учебниках</w:t>
      </w:r>
      <w:r w:rsidRPr="00264014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иболетовой</w:t>
      </w:r>
      <w:proofErr w:type="spellEnd"/>
      <w:r>
        <w:rPr>
          <w:color w:val="000000"/>
          <w:sz w:val="28"/>
          <w:szCs w:val="28"/>
        </w:rPr>
        <w:t xml:space="preserve"> М.З. «</w:t>
      </w:r>
      <w:proofErr w:type="spellStart"/>
      <w:r>
        <w:rPr>
          <w:color w:val="000000"/>
          <w:sz w:val="28"/>
          <w:szCs w:val="28"/>
        </w:rPr>
        <w:t>EnjoyEnglish</w:t>
      </w:r>
      <w:proofErr w:type="spellEnd"/>
      <w:r w:rsidRPr="00264014">
        <w:rPr>
          <w:color w:val="000000"/>
          <w:sz w:val="28"/>
          <w:szCs w:val="28"/>
        </w:rPr>
        <w:t xml:space="preserve">» в конце каждого раздела в виде </w:t>
      </w:r>
      <w:r w:rsidRPr="00264014">
        <w:rPr>
          <w:b/>
          <w:color w:val="000000"/>
          <w:sz w:val="28"/>
          <w:szCs w:val="28"/>
        </w:rPr>
        <w:t>лексико-грамматического теста в рубрике «</w:t>
      </w:r>
      <w:proofErr w:type="spellStart"/>
      <w:r w:rsidRPr="00264014">
        <w:rPr>
          <w:b/>
          <w:color w:val="000000"/>
          <w:sz w:val="28"/>
          <w:szCs w:val="28"/>
        </w:rPr>
        <w:t>ProgressCheck</w:t>
      </w:r>
      <w:proofErr w:type="spellEnd"/>
      <w:r w:rsidRPr="00264014">
        <w:rPr>
          <w:b/>
          <w:color w:val="000000"/>
          <w:sz w:val="28"/>
          <w:szCs w:val="28"/>
        </w:rPr>
        <w:t>».</w:t>
      </w:r>
    </w:p>
    <w:p w:rsidR="00FB61F0" w:rsidRPr="00264014" w:rsidRDefault="00FB61F0" w:rsidP="00FB61F0">
      <w:pPr>
        <w:pStyle w:val="a8"/>
        <w:spacing w:before="0" w:beforeAutospacing="0"/>
        <w:jc w:val="both"/>
        <w:rPr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Хотя 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лексической стороны речи </w:t>
      </w:r>
      <w:r w:rsidRPr="00264014">
        <w:rPr>
          <w:color w:val="000000"/>
          <w:sz w:val="28"/>
          <w:szCs w:val="28"/>
        </w:rPr>
        <w:t xml:space="preserve">фактически происходит на каждом уроке при выполнении подготовительных и речевых упражнений, однако в рубрике </w:t>
      </w:r>
      <w:r w:rsidRPr="00264014">
        <w:rPr>
          <w:sz w:val="28"/>
          <w:szCs w:val="28"/>
        </w:rPr>
        <w:t>«</w:t>
      </w:r>
      <w:proofErr w:type="spellStart"/>
      <w:r w:rsidRPr="00264014">
        <w:rPr>
          <w:sz w:val="28"/>
          <w:szCs w:val="28"/>
        </w:rPr>
        <w:t>ProgressCheck</w:t>
      </w:r>
      <w:proofErr w:type="spellEnd"/>
      <w:r w:rsidRPr="00264014">
        <w:rPr>
          <w:sz w:val="28"/>
          <w:szCs w:val="28"/>
        </w:rPr>
        <w:t>» обязательно представлены специальные тесты для проверки владения некоторыми лексическими единицами, входящими в обязательный словарный запас данного урока.</w:t>
      </w:r>
    </w:p>
    <w:p w:rsidR="00FB61F0" w:rsidRPr="00264014" w:rsidRDefault="00FB61F0" w:rsidP="00FB61F0">
      <w:pPr>
        <w:pStyle w:val="a8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proofErr w:type="gramStart"/>
      <w:r w:rsidRPr="00264014">
        <w:rPr>
          <w:color w:val="000000"/>
          <w:sz w:val="28"/>
          <w:szCs w:val="28"/>
        </w:rPr>
        <w:t>Контроль за</w:t>
      </w:r>
      <w:proofErr w:type="gramEnd"/>
      <w:r w:rsidRPr="00264014">
        <w:rPr>
          <w:color w:val="000000"/>
          <w:sz w:val="28"/>
          <w:szCs w:val="28"/>
        </w:rPr>
        <w:t xml:space="preserve"> формированием </w:t>
      </w:r>
      <w:r w:rsidRPr="00264014">
        <w:rPr>
          <w:b/>
          <w:color w:val="000000"/>
          <w:sz w:val="28"/>
          <w:szCs w:val="28"/>
        </w:rPr>
        <w:t xml:space="preserve">грамматических навыков </w:t>
      </w:r>
      <w:r w:rsidRPr="00264014">
        <w:rPr>
          <w:color w:val="000000"/>
          <w:sz w:val="28"/>
          <w:szCs w:val="28"/>
        </w:rPr>
        <w:t>также осуществляется как в ходе ежедневной практики на уроке (то есть с использованием обычных упражнений подготовительного и речевого характера), так и с помощью специальных тестовых заданий, предусмотренных в разделе «</w:t>
      </w:r>
      <w:proofErr w:type="spellStart"/>
      <w:r w:rsidRPr="00264014">
        <w:rPr>
          <w:color w:val="000000"/>
          <w:sz w:val="28"/>
          <w:szCs w:val="28"/>
        </w:rPr>
        <w:t>ProgressCheck</w:t>
      </w:r>
      <w:proofErr w:type="spellEnd"/>
      <w:r w:rsidRPr="00264014">
        <w:rPr>
          <w:color w:val="000000"/>
          <w:sz w:val="28"/>
          <w:szCs w:val="28"/>
        </w:rPr>
        <w:t>».</w:t>
      </w:r>
    </w:p>
    <w:p w:rsidR="00FB61F0" w:rsidRPr="00264014" w:rsidRDefault="00FB61F0" w:rsidP="00FB61F0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навыков </w:t>
      </w:r>
      <w:proofErr w:type="spellStart"/>
      <w:r w:rsidRPr="00264014">
        <w:rPr>
          <w:color w:val="000000"/>
          <w:sz w:val="28"/>
          <w:szCs w:val="28"/>
        </w:rPr>
        <w:t>а</w:t>
      </w:r>
      <w:r w:rsidRPr="00264014">
        <w:rPr>
          <w:b/>
          <w:color w:val="000000"/>
          <w:sz w:val="28"/>
          <w:szCs w:val="28"/>
        </w:rPr>
        <w:t>удирования</w:t>
      </w:r>
      <w:proofErr w:type="spellEnd"/>
      <w:r w:rsidR="00BE42EE">
        <w:rPr>
          <w:b/>
          <w:color w:val="000000"/>
          <w:sz w:val="28"/>
          <w:szCs w:val="28"/>
        </w:rPr>
        <w:t xml:space="preserve"> </w:t>
      </w:r>
      <w:r w:rsidRPr="00264014">
        <w:rPr>
          <w:color w:val="000000"/>
          <w:sz w:val="28"/>
          <w:szCs w:val="28"/>
        </w:rPr>
        <w:t xml:space="preserve">текстов на английском языке также предусмотрен в учебнике. Тексты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построены в основном на известном детям лексико-грамматическом материале, но допускается содержание в них небольшого процента незнакомых слов. Чем раньше учащиеся столкнуться с такими текстами, тем лучше будет формироваться умение воспринимать английскую речь на слух. Длительность звучания текста для </w:t>
      </w:r>
      <w:proofErr w:type="spellStart"/>
      <w:r w:rsidRPr="00264014">
        <w:rPr>
          <w:color w:val="000000"/>
          <w:sz w:val="28"/>
          <w:szCs w:val="28"/>
        </w:rPr>
        <w:t>аудирования</w:t>
      </w:r>
      <w:proofErr w:type="spellEnd"/>
      <w:r w:rsidRPr="00264014">
        <w:rPr>
          <w:color w:val="000000"/>
          <w:sz w:val="28"/>
          <w:szCs w:val="28"/>
        </w:rPr>
        <w:t xml:space="preserve"> не превышает 3-5 минут в нормальном темпе в исполнении носителей английского языка.</w:t>
      </w:r>
    </w:p>
    <w:p w:rsidR="00FB61F0" w:rsidRPr="00264014" w:rsidRDefault="00FB61F0" w:rsidP="00FB61F0">
      <w:pPr>
        <w:pStyle w:val="a8"/>
        <w:spacing w:before="0" w:beforeAutospacing="0" w:after="0"/>
        <w:jc w:val="both"/>
        <w:rPr>
          <w:color w:val="000000"/>
          <w:sz w:val="28"/>
          <w:szCs w:val="28"/>
        </w:rPr>
      </w:pPr>
      <w:r w:rsidRPr="00264014">
        <w:rPr>
          <w:color w:val="000000"/>
          <w:sz w:val="28"/>
          <w:szCs w:val="28"/>
        </w:rPr>
        <w:t xml:space="preserve">Контроль </w:t>
      </w:r>
      <w:proofErr w:type="spellStart"/>
      <w:r w:rsidRPr="00264014">
        <w:rPr>
          <w:color w:val="000000"/>
          <w:sz w:val="28"/>
          <w:szCs w:val="28"/>
        </w:rPr>
        <w:t>сформированности</w:t>
      </w:r>
      <w:proofErr w:type="spellEnd"/>
      <w:r w:rsidRPr="00264014">
        <w:rPr>
          <w:color w:val="000000"/>
          <w:sz w:val="28"/>
          <w:szCs w:val="28"/>
        </w:rPr>
        <w:t xml:space="preserve"> </w:t>
      </w:r>
      <w:r w:rsidRPr="00264014">
        <w:rPr>
          <w:b/>
          <w:color w:val="000000"/>
          <w:sz w:val="28"/>
          <w:szCs w:val="28"/>
        </w:rPr>
        <w:t xml:space="preserve">навыков чтения </w:t>
      </w:r>
      <w:r w:rsidRPr="00264014">
        <w:rPr>
          <w:color w:val="000000"/>
          <w:sz w:val="28"/>
          <w:szCs w:val="28"/>
        </w:rPr>
        <w:t xml:space="preserve">предусматривает различные </w:t>
      </w:r>
      <w:proofErr w:type="spellStart"/>
      <w:r w:rsidRPr="00264014">
        <w:rPr>
          <w:color w:val="000000"/>
          <w:sz w:val="28"/>
          <w:szCs w:val="28"/>
        </w:rPr>
        <w:t>послетекстовые</w:t>
      </w:r>
      <w:proofErr w:type="spellEnd"/>
      <w:r w:rsidRPr="00264014">
        <w:rPr>
          <w:color w:val="000000"/>
          <w:sz w:val="28"/>
          <w:szCs w:val="28"/>
        </w:rPr>
        <w:t xml:space="preserve"> задания:</w:t>
      </w:r>
    </w:p>
    <w:p w:rsidR="00FB61F0" w:rsidRPr="00264014" w:rsidRDefault="00FB61F0" w:rsidP="00FB61F0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ответы на вопросы;</w:t>
      </w:r>
    </w:p>
    <w:p w:rsidR="00FB61F0" w:rsidRDefault="00FB61F0" w:rsidP="00FB61F0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>- выбор правильного варианта окончания данно</w:t>
      </w:r>
      <w:r>
        <w:rPr>
          <w:sz w:val="28"/>
          <w:szCs w:val="28"/>
        </w:rPr>
        <w:t xml:space="preserve">го предложения из </w:t>
      </w:r>
      <w:proofErr w:type="gramStart"/>
      <w:r>
        <w:rPr>
          <w:sz w:val="28"/>
          <w:szCs w:val="28"/>
        </w:rPr>
        <w:t>предложенных</w:t>
      </w:r>
      <w:proofErr w:type="gramEnd"/>
      <w:r>
        <w:rPr>
          <w:sz w:val="28"/>
          <w:szCs w:val="28"/>
        </w:rPr>
        <w:t>;</w:t>
      </w:r>
    </w:p>
    <w:p w:rsidR="00FB61F0" w:rsidRDefault="00FB61F0" w:rsidP="00FB61F0">
      <w:pPr>
        <w:pStyle w:val="a8"/>
        <w:spacing w:before="0" w:beforeAutospacing="0" w:after="0"/>
        <w:jc w:val="both"/>
        <w:rPr>
          <w:sz w:val="28"/>
          <w:szCs w:val="28"/>
        </w:rPr>
      </w:pPr>
      <w:r w:rsidRPr="00264014">
        <w:rPr>
          <w:sz w:val="28"/>
          <w:szCs w:val="28"/>
        </w:rPr>
        <w:t xml:space="preserve">- поиск </w:t>
      </w:r>
      <w:proofErr w:type="spellStart"/>
      <w:r w:rsidRPr="00264014">
        <w:rPr>
          <w:sz w:val="28"/>
          <w:szCs w:val="28"/>
        </w:rPr>
        <w:t>верной\неверной</w:t>
      </w:r>
      <w:proofErr w:type="spellEnd"/>
      <w:r w:rsidRPr="00264014">
        <w:rPr>
          <w:sz w:val="28"/>
          <w:szCs w:val="28"/>
        </w:rPr>
        <w:t xml:space="preserve"> информации и т.д.</w:t>
      </w:r>
    </w:p>
    <w:p w:rsidR="00BE42EE" w:rsidRDefault="00BE42EE" w:rsidP="00FB61F0">
      <w:pPr>
        <w:pStyle w:val="a8"/>
        <w:spacing w:before="0" w:beforeAutospacing="0" w:after="0"/>
        <w:jc w:val="both"/>
        <w:rPr>
          <w:sz w:val="28"/>
          <w:szCs w:val="28"/>
        </w:rPr>
      </w:pPr>
    </w:p>
    <w:p w:rsidR="00BE42EE" w:rsidRPr="00AD31E6" w:rsidRDefault="00BE42EE" w:rsidP="00BE42E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D31E6">
        <w:rPr>
          <w:rFonts w:ascii="Times New Roman" w:hAnsi="Times New Roman"/>
          <w:b/>
          <w:sz w:val="28"/>
          <w:szCs w:val="28"/>
        </w:rPr>
        <w:t>Планируемые результаты изучения учебного предмета.</w:t>
      </w:r>
    </w:p>
    <w:p w:rsidR="00BE42EE" w:rsidRPr="00F55171" w:rsidRDefault="00BE42EE" w:rsidP="00BE42E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b/>
          <w:bCs/>
          <w:sz w:val="28"/>
          <w:szCs w:val="28"/>
        </w:rPr>
        <w:t>Виды речевой деятельности/Коммуникативные умения</w:t>
      </w:r>
    </w:p>
    <w:p w:rsidR="00BE42EE" w:rsidRPr="00F55171" w:rsidRDefault="00BE42EE" w:rsidP="00BE42EE">
      <w:pPr>
        <w:pStyle w:val="21"/>
        <w:spacing w:line="360" w:lineRule="auto"/>
        <w:ind w:left="993" w:firstLine="0"/>
        <w:rPr>
          <w:b/>
          <w:bCs/>
          <w:i/>
          <w:szCs w:val="28"/>
        </w:rPr>
      </w:pPr>
      <w:r w:rsidRPr="00F55171">
        <w:rPr>
          <w:b/>
          <w:bCs/>
          <w:i/>
          <w:szCs w:val="28"/>
        </w:rPr>
        <w:t>Говорение</w:t>
      </w:r>
    </w:p>
    <w:p w:rsidR="00BE42EE" w:rsidRPr="00F55171" w:rsidRDefault="00BE42EE" w:rsidP="00BE42EE">
      <w:pPr>
        <w:pStyle w:val="21"/>
        <w:spacing w:line="360" w:lineRule="auto"/>
        <w:ind w:left="142" w:firstLine="851"/>
        <w:rPr>
          <w:bCs/>
          <w:szCs w:val="28"/>
        </w:rPr>
      </w:pPr>
      <w:r w:rsidRPr="00F55171">
        <w:rPr>
          <w:bCs/>
          <w:i/>
          <w:szCs w:val="28"/>
        </w:rPr>
        <w:t>Диалогическая речь</w:t>
      </w:r>
      <w:r w:rsidRPr="00F55171">
        <w:rPr>
          <w:bCs/>
          <w:szCs w:val="28"/>
        </w:rPr>
        <w:t xml:space="preserve"> в 6 классе продолжает развитее таких речевых умений, как умение  вести диалог этикетного характера, диалог- расспрос, </w:t>
      </w:r>
      <w:r w:rsidRPr="00F55171">
        <w:rPr>
          <w:bCs/>
          <w:szCs w:val="28"/>
        </w:rPr>
        <w:lastRenderedPageBreak/>
        <w:t xml:space="preserve">диалог 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 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Cs/>
          <w:i/>
          <w:szCs w:val="28"/>
        </w:rPr>
      </w:pPr>
      <w:r w:rsidRPr="00F55171">
        <w:rPr>
          <w:bCs/>
          <w:i/>
          <w:szCs w:val="28"/>
        </w:rPr>
        <w:t>Объем диалога  до 4 реплик.</w:t>
      </w:r>
    </w:p>
    <w:p w:rsidR="00BE42EE" w:rsidRPr="00F55171" w:rsidRDefault="00BE42EE" w:rsidP="00BE42EE">
      <w:pPr>
        <w:pStyle w:val="21"/>
        <w:spacing w:line="360" w:lineRule="auto"/>
        <w:ind w:left="142" w:firstLine="851"/>
        <w:rPr>
          <w:bCs/>
          <w:szCs w:val="28"/>
        </w:rPr>
      </w:pPr>
      <w:r w:rsidRPr="00F55171">
        <w:rPr>
          <w:bCs/>
          <w:i/>
          <w:szCs w:val="28"/>
        </w:rPr>
        <w:t xml:space="preserve">Монологическая речь. </w:t>
      </w:r>
      <w:r w:rsidRPr="00F55171">
        <w:rPr>
          <w:bCs/>
          <w:szCs w:val="28"/>
        </w:rPr>
        <w:t>Развитие монологической речи в 6 классе предусматривает овладение следующими умениями:</w:t>
      </w:r>
    </w:p>
    <w:p w:rsidR="00BE42EE" w:rsidRPr="00F55171" w:rsidRDefault="00BE42EE" w:rsidP="00BE42EE">
      <w:pPr>
        <w:pStyle w:val="21"/>
        <w:spacing w:line="360" w:lineRule="auto"/>
        <w:ind w:left="142" w:firstLine="0"/>
        <w:rPr>
          <w:bCs/>
          <w:szCs w:val="28"/>
        </w:rPr>
      </w:pPr>
      <w:r w:rsidRPr="00F55171">
        <w:rPr>
          <w:bCs/>
          <w:szCs w:val="28"/>
        </w:rPr>
        <w:t>кратко высказываться о фактах и событиях, используя такие коммуникативные типы речи как описание, повествование и сообщение;</w:t>
      </w:r>
    </w:p>
    <w:p w:rsidR="00BE42EE" w:rsidRPr="00F55171" w:rsidRDefault="00BE42EE" w:rsidP="00BE42EE">
      <w:pPr>
        <w:pStyle w:val="21"/>
        <w:spacing w:line="360" w:lineRule="auto"/>
        <w:ind w:left="426" w:hanging="284"/>
        <w:rPr>
          <w:bCs/>
          <w:szCs w:val="28"/>
        </w:rPr>
      </w:pPr>
      <w:r w:rsidRPr="00F55171">
        <w:rPr>
          <w:bCs/>
          <w:szCs w:val="28"/>
        </w:rPr>
        <w:t xml:space="preserve">передавать содержание, основную мысль </w:t>
      </w:r>
      <w:proofErr w:type="gramStart"/>
      <w:r w:rsidRPr="00F55171">
        <w:rPr>
          <w:bCs/>
          <w:szCs w:val="28"/>
        </w:rPr>
        <w:t>прочитанного</w:t>
      </w:r>
      <w:proofErr w:type="gramEnd"/>
      <w:r w:rsidRPr="00F55171">
        <w:rPr>
          <w:bCs/>
          <w:szCs w:val="28"/>
        </w:rPr>
        <w:t xml:space="preserve"> с  порой на текст;</w:t>
      </w:r>
    </w:p>
    <w:p w:rsidR="00BE42EE" w:rsidRPr="00F55171" w:rsidRDefault="00BE42EE" w:rsidP="00BE42EE">
      <w:pPr>
        <w:pStyle w:val="21"/>
        <w:spacing w:line="360" w:lineRule="auto"/>
        <w:ind w:left="142" w:firstLine="0"/>
        <w:rPr>
          <w:bCs/>
          <w:szCs w:val="28"/>
        </w:rPr>
      </w:pPr>
      <w:r w:rsidRPr="00F55171">
        <w:rPr>
          <w:bCs/>
          <w:szCs w:val="28"/>
        </w:rPr>
        <w:t xml:space="preserve">делать сообщение в связи с прочитанным/прослушанным текстом. 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Cs/>
          <w:i/>
          <w:szCs w:val="28"/>
        </w:rPr>
      </w:pPr>
      <w:r w:rsidRPr="00F55171">
        <w:rPr>
          <w:bCs/>
          <w:i/>
          <w:szCs w:val="28"/>
        </w:rPr>
        <w:t>Объем монологического высказывания – до 8 фраз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/>
          <w:bCs/>
          <w:i/>
          <w:szCs w:val="28"/>
        </w:rPr>
      </w:pPr>
      <w:proofErr w:type="spellStart"/>
      <w:r w:rsidRPr="00F55171">
        <w:rPr>
          <w:b/>
          <w:bCs/>
          <w:i/>
          <w:szCs w:val="28"/>
        </w:rPr>
        <w:t>Аудирование</w:t>
      </w:r>
      <w:proofErr w:type="spellEnd"/>
    </w:p>
    <w:p w:rsidR="00BE42EE" w:rsidRPr="00F55171" w:rsidRDefault="00BE42EE" w:rsidP="00BE42EE">
      <w:pPr>
        <w:pStyle w:val="21"/>
        <w:spacing w:line="360" w:lineRule="auto"/>
        <w:ind w:left="142" w:firstLine="0"/>
        <w:rPr>
          <w:bCs/>
          <w:szCs w:val="28"/>
        </w:rPr>
      </w:pPr>
      <w:r w:rsidRPr="00F55171">
        <w:rPr>
          <w:bCs/>
          <w:szCs w:val="28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</w:t>
      </w:r>
    </w:p>
    <w:p w:rsidR="00BE42EE" w:rsidRPr="00F55171" w:rsidRDefault="00BE42EE" w:rsidP="00BE42EE">
      <w:pPr>
        <w:pStyle w:val="21"/>
        <w:spacing w:line="360" w:lineRule="auto"/>
        <w:ind w:firstLine="993"/>
        <w:rPr>
          <w:bCs/>
          <w:szCs w:val="28"/>
        </w:rPr>
      </w:pPr>
      <w:r w:rsidRPr="00F55171">
        <w:rPr>
          <w:bCs/>
          <w:szCs w:val="28"/>
        </w:rPr>
        <w:t>При этом предусматривается развитие умений:</w:t>
      </w:r>
    </w:p>
    <w:p w:rsidR="00BE42EE" w:rsidRPr="00F55171" w:rsidRDefault="00BE42EE" w:rsidP="00BE42EE">
      <w:pPr>
        <w:pStyle w:val="21"/>
        <w:numPr>
          <w:ilvl w:val="0"/>
          <w:numId w:val="7"/>
        </w:numPr>
        <w:spacing w:line="360" w:lineRule="auto"/>
        <w:rPr>
          <w:bCs/>
          <w:szCs w:val="28"/>
        </w:rPr>
      </w:pPr>
      <w:r w:rsidRPr="00F55171">
        <w:rPr>
          <w:bCs/>
          <w:szCs w:val="28"/>
        </w:rPr>
        <w:t>выделять основную мысль в воспринимаемом на слух тексте;</w:t>
      </w:r>
    </w:p>
    <w:p w:rsidR="00BE42EE" w:rsidRPr="00F55171" w:rsidRDefault="00BE42EE" w:rsidP="00BE42EE">
      <w:pPr>
        <w:pStyle w:val="21"/>
        <w:numPr>
          <w:ilvl w:val="0"/>
          <w:numId w:val="7"/>
        </w:numPr>
        <w:spacing w:line="360" w:lineRule="auto"/>
        <w:rPr>
          <w:bCs/>
          <w:szCs w:val="28"/>
        </w:rPr>
      </w:pPr>
      <w:r w:rsidRPr="00F55171">
        <w:rPr>
          <w:bCs/>
          <w:szCs w:val="28"/>
        </w:rPr>
        <w:t>выбирать главные факты, опуская второстепенные</w:t>
      </w:r>
    </w:p>
    <w:p w:rsidR="00BE42EE" w:rsidRPr="00F55171" w:rsidRDefault="00BE42EE" w:rsidP="00BE42EE">
      <w:pPr>
        <w:pStyle w:val="21"/>
        <w:numPr>
          <w:ilvl w:val="0"/>
          <w:numId w:val="7"/>
        </w:numPr>
        <w:spacing w:line="360" w:lineRule="auto"/>
        <w:rPr>
          <w:bCs/>
          <w:szCs w:val="28"/>
        </w:rPr>
      </w:pPr>
      <w:r w:rsidRPr="00F55171">
        <w:rPr>
          <w:bCs/>
          <w:szCs w:val="28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BE42EE" w:rsidRPr="00F55171" w:rsidRDefault="00BE42EE" w:rsidP="00BE42EE">
      <w:pPr>
        <w:pStyle w:val="21"/>
        <w:spacing w:line="360" w:lineRule="auto"/>
        <w:ind w:left="142" w:firstLine="0"/>
        <w:rPr>
          <w:bCs/>
          <w:szCs w:val="28"/>
        </w:rPr>
      </w:pPr>
      <w:r w:rsidRPr="00F55171">
        <w:rPr>
          <w:bCs/>
          <w:szCs w:val="28"/>
        </w:rPr>
        <w:t>Содержание текстов должно соответствовать возрастным особенностям и интересам обучающихся 6 классов и иметь образовательную и воспитательную ценность.</w:t>
      </w:r>
    </w:p>
    <w:p w:rsidR="00BE42EE" w:rsidRPr="00F55171" w:rsidRDefault="00BE42EE" w:rsidP="00BE42EE">
      <w:pPr>
        <w:pStyle w:val="21"/>
        <w:spacing w:line="360" w:lineRule="auto"/>
        <w:ind w:firstLine="993"/>
        <w:rPr>
          <w:bCs/>
          <w:i/>
          <w:szCs w:val="28"/>
        </w:rPr>
      </w:pPr>
      <w:r w:rsidRPr="00F55171">
        <w:rPr>
          <w:bCs/>
          <w:i/>
          <w:szCs w:val="28"/>
        </w:rPr>
        <w:t xml:space="preserve">Время звучания текстов для </w:t>
      </w:r>
      <w:proofErr w:type="spellStart"/>
      <w:r w:rsidRPr="00F55171">
        <w:rPr>
          <w:bCs/>
          <w:i/>
          <w:szCs w:val="28"/>
        </w:rPr>
        <w:t>аудирования</w:t>
      </w:r>
      <w:proofErr w:type="spellEnd"/>
      <w:r w:rsidRPr="00F55171">
        <w:rPr>
          <w:bCs/>
          <w:i/>
          <w:szCs w:val="28"/>
        </w:rPr>
        <w:t xml:space="preserve"> – до 2-х минут.</w:t>
      </w:r>
    </w:p>
    <w:p w:rsidR="00BE42EE" w:rsidRPr="00F55171" w:rsidRDefault="00BE42EE" w:rsidP="00BE42EE">
      <w:pPr>
        <w:pStyle w:val="21"/>
        <w:spacing w:line="360" w:lineRule="auto"/>
        <w:ind w:firstLine="993"/>
        <w:rPr>
          <w:b/>
          <w:bCs/>
          <w:i/>
          <w:szCs w:val="28"/>
        </w:rPr>
      </w:pPr>
      <w:r w:rsidRPr="00F55171">
        <w:rPr>
          <w:b/>
          <w:bCs/>
          <w:i/>
          <w:szCs w:val="28"/>
        </w:rPr>
        <w:t>Чтение</w:t>
      </w:r>
    </w:p>
    <w:p w:rsidR="00BE42EE" w:rsidRPr="00F55171" w:rsidRDefault="00BE42EE" w:rsidP="00BE42EE">
      <w:pPr>
        <w:pStyle w:val="21"/>
        <w:spacing w:line="360" w:lineRule="auto"/>
        <w:ind w:left="142" w:firstLine="0"/>
        <w:rPr>
          <w:bCs/>
          <w:szCs w:val="28"/>
        </w:rPr>
      </w:pPr>
      <w:r w:rsidRPr="00F55171">
        <w:rPr>
          <w:bCs/>
          <w:szCs w:val="28"/>
        </w:rPr>
        <w:t xml:space="preserve">Умение читать и понимать тексты с различной глубиной и точностью проникновения в их содержание (в зависимости от вида чтения): с </w:t>
      </w:r>
      <w:r w:rsidRPr="00F55171">
        <w:rPr>
          <w:bCs/>
          <w:szCs w:val="28"/>
        </w:rPr>
        <w:lastRenderedPageBreak/>
        <w:t>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информацией (поисковое/просмотровое чтение).</w:t>
      </w:r>
    </w:p>
    <w:p w:rsidR="00BE42EE" w:rsidRPr="00F55171" w:rsidRDefault="00BE42EE" w:rsidP="00BE42EE">
      <w:pPr>
        <w:pStyle w:val="21"/>
        <w:spacing w:line="360" w:lineRule="auto"/>
        <w:ind w:left="142" w:firstLine="0"/>
        <w:rPr>
          <w:bCs/>
          <w:szCs w:val="28"/>
        </w:rPr>
      </w:pPr>
      <w:r w:rsidRPr="00F55171">
        <w:rPr>
          <w:bCs/>
          <w:szCs w:val="28"/>
        </w:rPr>
        <w:t>Содержание текстов должно соответствовать возрастным особенностям и интересам обучающихся 6 классов, иметь образовательную и воспитательную ценность, воздействовать на эмоциональную сферу обучающихся. Независимо от вида чтения возможно использование двуязычного словаря.</w:t>
      </w:r>
    </w:p>
    <w:p w:rsidR="00BE42EE" w:rsidRPr="00F55171" w:rsidRDefault="00BE42EE" w:rsidP="00BE42EE">
      <w:pPr>
        <w:pStyle w:val="21"/>
        <w:spacing w:line="360" w:lineRule="auto"/>
        <w:ind w:left="142" w:firstLine="851"/>
        <w:rPr>
          <w:bCs/>
          <w:szCs w:val="28"/>
        </w:rPr>
      </w:pPr>
      <w:r w:rsidRPr="00F55171">
        <w:rPr>
          <w:bCs/>
          <w:i/>
          <w:szCs w:val="28"/>
        </w:rPr>
        <w:t xml:space="preserve">Чтение с пониманием основного содержания текста </w:t>
      </w:r>
      <w:r w:rsidRPr="00F55171">
        <w:rPr>
          <w:bCs/>
          <w:szCs w:val="28"/>
        </w:rPr>
        <w:t>– осуществляется на несложных аутентичных текстах с ориентацией на предметное содержание, выделяемое в 6 классах, включающих особенности быта, жизни, культуры стран изучаемого языка</w:t>
      </w:r>
    </w:p>
    <w:p w:rsidR="00BE42EE" w:rsidRPr="00F55171" w:rsidRDefault="00BE42EE" w:rsidP="00BE42EE">
      <w:pPr>
        <w:pStyle w:val="21"/>
        <w:spacing w:line="360" w:lineRule="auto"/>
        <w:ind w:left="142" w:firstLine="851"/>
        <w:rPr>
          <w:bCs/>
          <w:i/>
          <w:szCs w:val="28"/>
        </w:rPr>
      </w:pPr>
      <w:r w:rsidRPr="00F55171">
        <w:rPr>
          <w:bCs/>
          <w:i/>
          <w:szCs w:val="28"/>
        </w:rPr>
        <w:t>Объем текстов для чтения – до 400 слов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Cs/>
          <w:szCs w:val="28"/>
        </w:rPr>
      </w:pPr>
      <w:r w:rsidRPr="00F55171">
        <w:rPr>
          <w:bCs/>
          <w:i/>
          <w:szCs w:val="28"/>
        </w:rPr>
        <w:t xml:space="preserve">Чтение с полным пониманием текста </w:t>
      </w:r>
      <w:r w:rsidRPr="00F55171">
        <w:rPr>
          <w:bCs/>
          <w:szCs w:val="28"/>
        </w:rPr>
        <w:t>осуществляется на несложных аутентичных текстах, построенных в основном на изученном языковом материале. С использованием различных приемов смысловой переработки текстов (языковой догадки, выборочного перевода) и оценки полученной информации.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Cs/>
          <w:i/>
          <w:szCs w:val="28"/>
        </w:rPr>
      </w:pPr>
      <w:r w:rsidRPr="00F55171">
        <w:rPr>
          <w:bCs/>
          <w:i/>
          <w:szCs w:val="28"/>
        </w:rPr>
        <w:t>Объем текстов для чтения до – 250 слов.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Cs/>
          <w:szCs w:val="28"/>
        </w:rPr>
      </w:pPr>
      <w:r w:rsidRPr="00F55171">
        <w:rPr>
          <w:bCs/>
          <w:i/>
          <w:szCs w:val="28"/>
        </w:rPr>
        <w:t>Чтение с выборочным пониманием нужной или интересующей  информации</w:t>
      </w:r>
      <w:r w:rsidRPr="00F55171">
        <w:rPr>
          <w:bCs/>
          <w:szCs w:val="28"/>
        </w:rPr>
        <w:t xml:space="preserve"> осуществляется на  несложных аутентичных текстах разных жанров и предполагает умение просмотреть текст или несколько коротких текстов и выбрать информацию</w:t>
      </w:r>
      <w:r>
        <w:rPr>
          <w:bCs/>
          <w:szCs w:val="28"/>
        </w:rPr>
        <w:t>,</w:t>
      </w:r>
      <w:r w:rsidRPr="00F55171">
        <w:rPr>
          <w:bCs/>
          <w:szCs w:val="28"/>
        </w:rPr>
        <w:t xml:space="preserve"> которая необходима или представляет интерес </w:t>
      </w:r>
      <w:proofErr w:type="gramStart"/>
      <w:r w:rsidRPr="00F55171">
        <w:rPr>
          <w:bCs/>
          <w:szCs w:val="28"/>
        </w:rPr>
        <w:t>для</w:t>
      </w:r>
      <w:proofErr w:type="gramEnd"/>
      <w:r w:rsidRPr="00F55171">
        <w:rPr>
          <w:bCs/>
          <w:szCs w:val="28"/>
        </w:rPr>
        <w:t xml:space="preserve"> обучающихся.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Cs/>
          <w:i/>
          <w:szCs w:val="28"/>
        </w:rPr>
      </w:pPr>
      <w:r w:rsidRPr="00F55171">
        <w:rPr>
          <w:bCs/>
          <w:i/>
          <w:szCs w:val="28"/>
        </w:rPr>
        <w:t>Объем текстов для чтения -  до 250 слов</w:t>
      </w:r>
    </w:p>
    <w:p w:rsidR="00BE42EE" w:rsidRPr="00F55171" w:rsidRDefault="00BE42EE" w:rsidP="00BE42EE">
      <w:pPr>
        <w:pStyle w:val="21"/>
        <w:spacing w:line="360" w:lineRule="auto"/>
        <w:ind w:left="1426" w:firstLine="0"/>
        <w:rPr>
          <w:b/>
          <w:bCs/>
          <w:i/>
          <w:szCs w:val="28"/>
        </w:rPr>
      </w:pPr>
      <w:r w:rsidRPr="00F55171">
        <w:rPr>
          <w:b/>
          <w:bCs/>
          <w:i/>
          <w:szCs w:val="28"/>
        </w:rPr>
        <w:t>Письменная речь</w:t>
      </w:r>
    </w:p>
    <w:p w:rsidR="00BE42EE" w:rsidRPr="00F55171" w:rsidRDefault="00BE42EE" w:rsidP="00BE42EE">
      <w:pPr>
        <w:pStyle w:val="21"/>
        <w:spacing w:line="360" w:lineRule="auto"/>
        <w:ind w:left="284" w:firstLine="709"/>
        <w:rPr>
          <w:bCs/>
          <w:szCs w:val="28"/>
        </w:rPr>
      </w:pPr>
      <w:r w:rsidRPr="00F55171">
        <w:rPr>
          <w:bCs/>
          <w:szCs w:val="28"/>
        </w:rPr>
        <w:t>Овладение письменной речью предусматривает развитие следующих умений:</w:t>
      </w:r>
    </w:p>
    <w:p w:rsidR="00BE42EE" w:rsidRPr="00F55171" w:rsidRDefault="00BE42EE" w:rsidP="00BE42EE">
      <w:pPr>
        <w:pStyle w:val="21"/>
        <w:numPr>
          <w:ilvl w:val="0"/>
          <w:numId w:val="8"/>
        </w:numPr>
        <w:spacing w:line="360" w:lineRule="auto"/>
        <w:rPr>
          <w:bCs/>
          <w:szCs w:val="28"/>
        </w:rPr>
      </w:pPr>
      <w:r w:rsidRPr="00F55171">
        <w:rPr>
          <w:bCs/>
          <w:szCs w:val="28"/>
        </w:rPr>
        <w:t>делать выписки из текста;</w:t>
      </w:r>
    </w:p>
    <w:p w:rsidR="00BE42EE" w:rsidRPr="00F55171" w:rsidRDefault="00BE42EE" w:rsidP="00BE42EE">
      <w:pPr>
        <w:pStyle w:val="21"/>
        <w:numPr>
          <w:ilvl w:val="0"/>
          <w:numId w:val="8"/>
        </w:numPr>
        <w:spacing w:line="360" w:lineRule="auto"/>
        <w:rPr>
          <w:bCs/>
          <w:szCs w:val="28"/>
        </w:rPr>
      </w:pPr>
      <w:r w:rsidRPr="00F55171">
        <w:rPr>
          <w:bCs/>
          <w:szCs w:val="28"/>
        </w:rPr>
        <w:lastRenderedPageBreak/>
        <w:t>писать короткие поздравления с днем рождения, другими праздниками, выражать пожелания  (объемом до 30 слов, включая адрес).</w:t>
      </w:r>
    </w:p>
    <w:p w:rsidR="00BE42EE" w:rsidRPr="00F55171" w:rsidRDefault="00BE42EE" w:rsidP="00BE42EE">
      <w:pPr>
        <w:pStyle w:val="21"/>
        <w:numPr>
          <w:ilvl w:val="0"/>
          <w:numId w:val="8"/>
        </w:numPr>
        <w:spacing w:line="360" w:lineRule="auto"/>
        <w:rPr>
          <w:bCs/>
          <w:szCs w:val="28"/>
        </w:rPr>
      </w:pPr>
      <w:r w:rsidRPr="00F55171">
        <w:rPr>
          <w:bCs/>
          <w:szCs w:val="28"/>
        </w:rPr>
        <w:t xml:space="preserve">Писать личное письмо с опорой на образец (расспрашивать адресата о его жизни, делах, сообщать тоже о себе, выражать благодарность, просьбы). </w:t>
      </w:r>
      <w:proofErr w:type="gramStart"/>
      <w:r w:rsidRPr="00F55171">
        <w:rPr>
          <w:bCs/>
          <w:szCs w:val="28"/>
        </w:rPr>
        <w:t>Объем личного письма до 50 слов включая</w:t>
      </w:r>
      <w:proofErr w:type="gramEnd"/>
      <w:r w:rsidRPr="00F55171">
        <w:rPr>
          <w:bCs/>
          <w:szCs w:val="28"/>
        </w:rPr>
        <w:t xml:space="preserve"> адрес.</w:t>
      </w:r>
    </w:p>
    <w:p w:rsidR="00BE42EE" w:rsidRPr="00F55171" w:rsidRDefault="00BE42EE" w:rsidP="00BE42EE">
      <w:pPr>
        <w:pStyle w:val="21"/>
        <w:spacing w:line="360" w:lineRule="auto"/>
        <w:ind w:left="284" w:firstLine="0"/>
        <w:rPr>
          <w:b/>
          <w:bCs/>
          <w:szCs w:val="28"/>
        </w:rPr>
      </w:pPr>
      <w:r w:rsidRPr="00F55171">
        <w:rPr>
          <w:b/>
          <w:bCs/>
          <w:szCs w:val="28"/>
        </w:rPr>
        <w:t>Языковые знания и навыки</w:t>
      </w:r>
    </w:p>
    <w:p w:rsidR="00BE42EE" w:rsidRPr="00F55171" w:rsidRDefault="00BE42EE" w:rsidP="00BE42EE">
      <w:pPr>
        <w:pStyle w:val="21"/>
        <w:numPr>
          <w:ilvl w:val="0"/>
          <w:numId w:val="9"/>
        </w:numPr>
        <w:spacing w:line="360" w:lineRule="auto"/>
        <w:rPr>
          <w:b/>
          <w:bCs/>
          <w:i/>
          <w:szCs w:val="28"/>
        </w:rPr>
      </w:pPr>
      <w:r w:rsidRPr="00F55171">
        <w:rPr>
          <w:b/>
          <w:bCs/>
          <w:i/>
          <w:szCs w:val="28"/>
        </w:rPr>
        <w:t>графика и орфография</w:t>
      </w:r>
    </w:p>
    <w:p w:rsidR="00BE42EE" w:rsidRPr="00F55171" w:rsidRDefault="00BE42EE" w:rsidP="00BE42EE">
      <w:pPr>
        <w:pStyle w:val="21"/>
        <w:spacing w:line="360" w:lineRule="auto"/>
        <w:ind w:left="284" w:firstLine="425"/>
        <w:rPr>
          <w:bCs/>
          <w:szCs w:val="28"/>
        </w:rPr>
      </w:pPr>
      <w:r w:rsidRPr="00F55171">
        <w:rPr>
          <w:bCs/>
          <w:szCs w:val="28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BE42EE" w:rsidRPr="00F55171" w:rsidRDefault="00BE42EE" w:rsidP="00BE42EE">
      <w:pPr>
        <w:pStyle w:val="21"/>
        <w:numPr>
          <w:ilvl w:val="0"/>
          <w:numId w:val="9"/>
        </w:numPr>
        <w:spacing w:line="360" w:lineRule="auto"/>
        <w:rPr>
          <w:b/>
          <w:bCs/>
          <w:i/>
          <w:szCs w:val="28"/>
        </w:rPr>
      </w:pPr>
      <w:r w:rsidRPr="00F55171">
        <w:rPr>
          <w:b/>
          <w:bCs/>
          <w:i/>
          <w:szCs w:val="28"/>
        </w:rPr>
        <w:t>Фонетическая сторона речи</w:t>
      </w:r>
    </w:p>
    <w:p w:rsidR="00BE42EE" w:rsidRPr="00F55171" w:rsidRDefault="00BE42EE" w:rsidP="00BE42EE">
      <w:pPr>
        <w:pStyle w:val="21"/>
        <w:spacing w:line="360" w:lineRule="auto"/>
        <w:ind w:left="284" w:firstLine="425"/>
        <w:rPr>
          <w:bCs/>
          <w:szCs w:val="28"/>
        </w:rPr>
      </w:pPr>
      <w:r w:rsidRPr="00F55171">
        <w:rPr>
          <w:bCs/>
          <w:szCs w:val="28"/>
        </w:rPr>
        <w:t>Навыки адекватного произношения и различения на слух всех звуков изучаемого иностранного языка в потоке речи, соблюдение правильного ударения и интонации в словах и фразах, ритмико-интонационные навыки произношения различных типов предложений.</w:t>
      </w:r>
    </w:p>
    <w:p w:rsidR="00BE42EE" w:rsidRPr="00F55171" w:rsidRDefault="00BE42EE" w:rsidP="00BE42EE">
      <w:pPr>
        <w:pStyle w:val="21"/>
        <w:numPr>
          <w:ilvl w:val="0"/>
          <w:numId w:val="9"/>
        </w:numPr>
        <w:spacing w:line="360" w:lineRule="auto"/>
        <w:rPr>
          <w:b/>
          <w:bCs/>
          <w:i/>
          <w:szCs w:val="28"/>
        </w:rPr>
      </w:pPr>
      <w:r w:rsidRPr="00F55171">
        <w:rPr>
          <w:b/>
          <w:bCs/>
          <w:i/>
          <w:szCs w:val="28"/>
        </w:rPr>
        <w:t>Лексическая сторона речи</w:t>
      </w:r>
    </w:p>
    <w:p w:rsidR="00BE42EE" w:rsidRPr="00F55171" w:rsidRDefault="00BE42EE" w:rsidP="00BE42EE">
      <w:pPr>
        <w:pStyle w:val="a6"/>
        <w:shd w:val="clear" w:color="auto" w:fill="FFFFFD"/>
        <w:spacing w:line="360" w:lineRule="auto"/>
        <w:ind w:left="43" w:right="-251" w:firstLine="355"/>
        <w:jc w:val="both"/>
        <w:rPr>
          <w:sz w:val="28"/>
          <w:szCs w:val="28"/>
          <w:shd w:val="clear" w:color="auto" w:fill="FFFFFD"/>
        </w:rPr>
      </w:pPr>
      <w:r w:rsidRPr="00F55171">
        <w:rPr>
          <w:bCs/>
          <w:sz w:val="28"/>
          <w:szCs w:val="28"/>
        </w:rPr>
        <w:t xml:space="preserve"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</w:t>
      </w:r>
      <w:proofErr w:type="gramStart"/>
      <w:r w:rsidRPr="00F55171">
        <w:rPr>
          <w:bCs/>
          <w:sz w:val="28"/>
          <w:szCs w:val="28"/>
        </w:rPr>
        <w:t>единицам</w:t>
      </w:r>
      <w:proofErr w:type="gramEnd"/>
      <w:r w:rsidRPr="00F55171">
        <w:rPr>
          <w:bCs/>
          <w:sz w:val="28"/>
          <w:szCs w:val="28"/>
        </w:rPr>
        <w:t xml:space="preserve"> усвоенным в начальной школе, добавляется около 150 новых лексических единиц, включающих устойчивые словосочетания, оценочную лексику, реплики – клише речевого этикета, </w:t>
      </w:r>
      <w:r w:rsidRPr="00F55171">
        <w:rPr>
          <w:sz w:val="28"/>
          <w:szCs w:val="28"/>
          <w:shd w:val="clear" w:color="auto" w:fill="FFFFFD"/>
        </w:rPr>
        <w:t>отражающие культуру стран изучаемого языка.</w:t>
      </w:r>
    </w:p>
    <w:p w:rsidR="00BE42EE" w:rsidRPr="00F55171" w:rsidRDefault="00BE42EE" w:rsidP="00BE42EE">
      <w:pPr>
        <w:pStyle w:val="a6"/>
        <w:shd w:val="clear" w:color="auto" w:fill="FFFFFE"/>
        <w:spacing w:before="4" w:line="360" w:lineRule="auto"/>
        <w:ind w:left="24" w:right="-251" w:firstLine="374"/>
        <w:jc w:val="both"/>
        <w:rPr>
          <w:sz w:val="28"/>
          <w:szCs w:val="28"/>
          <w:shd w:val="clear" w:color="auto" w:fill="FFFFFE"/>
        </w:rPr>
      </w:pPr>
      <w:r w:rsidRPr="00F55171">
        <w:rPr>
          <w:sz w:val="28"/>
          <w:szCs w:val="28"/>
          <w:shd w:val="clear" w:color="auto" w:fill="FFFFFE"/>
        </w:rPr>
        <w:t xml:space="preserve">Распознавание и использование </w:t>
      </w:r>
      <w:r w:rsidRPr="00F55171">
        <w:rPr>
          <w:w w:val="92"/>
          <w:sz w:val="28"/>
          <w:szCs w:val="28"/>
          <w:shd w:val="clear" w:color="auto" w:fill="FFFFFD"/>
        </w:rPr>
        <w:t xml:space="preserve">интернациональных </w:t>
      </w:r>
      <w:r w:rsidRPr="00F55171">
        <w:rPr>
          <w:sz w:val="28"/>
          <w:szCs w:val="28"/>
          <w:shd w:val="clear" w:color="auto" w:fill="FFFFFE"/>
        </w:rPr>
        <w:t>слов. (</w:t>
      </w:r>
      <w:proofErr w:type="spellStart"/>
      <w:r w:rsidRPr="00F55171">
        <w:rPr>
          <w:sz w:val="28"/>
          <w:szCs w:val="28"/>
          <w:shd w:val="clear" w:color="auto" w:fill="FFFFFE"/>
        </w:rPr>
        <w:t>doctor</w:t>
      </w:r>
      <w:proofErr w:type="spellEnd"/>
      <w:r w:rsidRPr="00F55171">
        <w:rPr>
          <w:sz w:val="28"/>
          <w:szCs w:val="28"/>
          <w:shd w:val="clear" w:color="auto" w:fill="FFFFFE"/>
        </w:rPr>
        <w:t>). Представления о синонимии, антоним</w:t>
      </w:r>
      <w:r w:rsidRPr="00F55171">
        <w:rPr>
          <w:sz w:val="28"/>
          <w:szCs w:val="28"/>
          <w:shd w:val="clear" w:color="auto" w:fill="FFFFFD"/>
        </w:rPr>
        <w:t>ии</w:t>
      </w:r>
      <w:r w:rsidRPr="00F55171">
        <w:rPr>
          <w:sz w:val="28"/>
          <w:szCs w:val="28"/>
          <w:shd w:val="clear" w:color="auto" w:fill="FFFFFE"/>
        </w:rPr>
        <w:t xml:space="preserve">, лексической сочетаемости, многозначности. </w:t>
      </w:r>
    </w:p>
    <w:p w:rsidR="00BE42EE" w:rsidRPr="00F55171" w:rsidRDefault="00BE42EE" w:rsidP="00BE42EE">
      <w:pPr>
        <w:pStyle w:val="a6"/>
        <w:shd w:val="clear" w:color="auto" w:fill="FFFFFD"/>
        <w:spacing w:line="360" w:lineRule="auto"/>
        <w:ind w:left="408" w:right="-251" w:firstLine="374"/>
        <w:jc w:val="both"/>
        <w:rPr>
          <w:b/>
          <w:bCs/>
          <w:i/>
          <w:sz w:val="28"/>
          <w:szCs w:val="28"/>
        </w:rPr>
      </w:pPr>
      <w:r w:rsidRPr="00F55171">
        <w:rPr>
          <w:sz w:val="28"/>
          <w:szCs w:val="28"/>
          <w:shd w:val="clear" w:color="auto" w:fill="FFFFFD"/>
        </w:rPr>
        <w:t xml:space="preserve">      • </w:t>
      </w:r>
      <w:r w:rsidRPr="00F55171">
        <w:rPr>
          <w:b/>
          <w:bCs/>
          <w:i/>
          <w:sz w:val="28"/>
          <w:szCs w:val="28"/>
        </w:rPr>
        <w:t>Грамматическая сторона речи</w:t>
      </w:r>
    </w:p>
    <w:p w:rsidR="00BE42EE" w:rsidRPr="00F55171" w:rsidRDefault="00BE42EE" w:rsidP="00BE42EE">
      <w:pPr>
        <w:pStyle w:val="21"/>
        <w:spacing w:line="360" w:lineRule="auto"/>
        <w:ind w:left="284" w:firstLine="374"/>
        <w:rPr>
          <w:bCs/>
          <w:szCs w:val="28"/>
        </w:rPr>
      </w:pPr>
      <w:r w:rsidRPr="00F55171">
        <w:rPr>
          <w:bCs/>
          <w:szCs w:val="28"/>
        </w:rPr>
        <w:t>Расширение объема значений грамматических средств, изученных в начальной школе, и овладение новыми грамматическими явлениями.</w:t>
      </w:r>
    </w:p>
    <w:p w:rsidR="00BE42EE" w:rsidRPr="00F55171" w:rsidRDefault="00BE42EE" w:rsidP="00BE42EE">
      <w:pPr>
        <w:pStyle w:val="21"/>
        <w:spacing w:line="360" w:lineRule="auto"/>
        <w:ind w:left="284" w:firstLine="374"/>
        <w:rPr>
          <w:bCs/>
          <w:szCs w:val="28"/>
        </w:rPr>
      </w:pPr>
      <w:proofErr w:type="gramStart"/>
      <w:r w:rsidRPr="00F55171">
        <w:rPr>
          <w:bCs/>
          <w:szCs w:val="28"/>
        </w:rPr>
        <w:lastRenderedPageBreak/>
        <w:t xml:space="preserve">Знание признаков и навыки распознавания и употребления в речи нераспространенных и распространенных простых предложений, в том числе с несколькими обстоятельствами, следующими в определенном порядке; предложения с начальным </w:t>
      </w:r>
      <w:r w:rsidRPr="00F55171">
        <w:rPr>
          <w:bCs/>
          <w:szCs w:val="28"/>
          <w:lang w:val="en-US"/>
        </w:rPr>
        <w:t>It</w:t>
      </w:r>
      <w:r w:rsidRPr="00F55171">
        <w:rPr>
          <w:bCs/>
          <w:szCs w:val="28"/>
        </w:rPr>
        <w:t xml:space="preserve"> и с начальным </w:t>
      </w:r>
      <w:r w:rsidRPr="00F55171">
        <w:rPr>
          <w:bCs/>
          <w:szCs w:val="28"/>
          <w:lang w:val="en-US"/>
        </w:rPr>
        <w:t>There</w:t>
      </w:r>
      <w:r w:rsidRPr="00F55171">
        <w:rPr>
          <w:bCs/>
          <w:szCs w:val="28"/>
        </w:rPr>
        <w:t xml:space="preserve"> + </w:t>
      </w:r>
      <w:proofErr w:type="spellStart"/>
      <w:r w:rsidRPr="00F55171">
        <w:rPr>
          <w:bCs/>
          <w:szCs w:val="28"/>
          <w:lang w:val="en-US"/>
        </w:rPr>
        <w:t>tobe</w:t>
      </w:r>
      <w:proofErr w:type="spellEnd"/>
      <w:r w:rsidRPr="00F55171">
        <w:rPr>
          <w:bCs/>
          <w:szCs w:val="28"/>
        </w:rPr>
        <w:t xml:space="preserve">; сложноподчиненных предложений с сочинительными союзами, </w:t>
      </w:r>
      <w:r w:rsidRPr="00F55171">
        <w:rPr>
          <w:bCs/>
          <w:szCs w:val="28"/>
          <w:lang w:val="en-US"/>
        </w:rPr>
        <w:t>and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but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or</w:t>
      </w:r>
      <w:r w:rsidRPr="00F55171">
        <w:rPr>
          <w:bCs/>
          <w:szCs w:val="28"/>
        </w:rPr>
        <w:t>;</w:t>
      </w:r>
      <w:proofErr w:type="gramEnd"/>
      <w:r w:rsidRPr="00F55171">
        <w:rPr>
          <w:bCs/>
          <w:szCs w:val="28"/>
        </w:rPr>
        <w:t xml:space="preserve"> сложноподчиненные  предложения с союзами и союзными словами </w:t>
      </w:r>
      <w:r w:rsidRPr="00F55171">
        <w:rPr>
          <w:bCs/>
          <w:szCs w:val="28"/>
          <w:lang w:val="en-US"/>
        </w:rPr>
        <w:t>what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when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why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which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that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who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if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because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that</w:t>
      </w:r>
      <w:r w:rsidRPr="00F55171">
        <w:rPr>
          <w:bCs/>
          <w:szCs w:val="28"/>
        </w:rPr>
        <w:t>’</w:t>
      </w:r>
      <w:proofErr w:type="spellStart"/>
      <w:r w:rsidRPr="00F55171">
        <w:rPr>
          <w:bCs/>
          <w:szCs w:val="28"/>
          <w:lang w:val="en-US"/>
        </w:rPr>
        <w:t>swhy</w:t>
      </w:r>
      <w:proofErr w:type="spellEnd"/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than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so</w:t>
      </w:r>
      <w:r w:rsidRPr="00F55171">
        <w:rPr>
          <w:bCs/>
          <w:szCs w:val="28"/>
        </w:rPr>
        <w:t xml:space="preserve">; всех типов вопросительных предложений (общий, специальный, альтернативный, разделительный вопросы в </w:t>
      </w:r>
      <w:proofErr w:type="spellStart"/>
      <w:r w:rsidRPr="00F55171">
        <w:rPr>
          <w:bCs/>
          <w:szCs w:val="28"/>
          <w:lang w:val="en-US"/>
        </w:rPr>
        <w:t>PresentSimple</w:t>
      </w:r>
      <w:proofErr w:type="spellEnd"/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PresentProgressive</w:t>
      </w:r>
      <w:proofErr w:type="spellEnd"/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PresentPerfect</w:t>
      </w:r>
      <w:proofErr w:type="spellEnd"/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PastSimple</w:t>
      </w:r>
      <w:proofErr w:type="spellEnd"/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FutureSimple</w:t>
      </w:r>
      <w:proofErr w:type="spellEnd"/>
      <w:r w:rsidRPr="00F55171">
        <w:rPr>
          <w:bCs/>
          <w:szCs w:val="28"/>
        </w:rPr>
        <w:t>); побудительные предложения в утвердительной (</w:t>
      </w:r>
      <w:proofErr w:type="spellStart"/>
      <w:r w:rsidRPr="00F55171">
        <w:rPr>
          <w:bCs/>
          <w:szCs w:val="28"/>
          <w:lang w:val="en-US"/>
        </w:rPr>
        <w:t>Becareful</w:t>
      </w:r>
      <w:proofErr w:type="spellEnd"/>
      <w:r w:rsidRPr="00F55171">
        <w:rPr>
          <w:bCs/>
          <w:szCs w:val="28"/>
        </w:rPr>
        <w:t>!) и отрицательной (</w:t>
      </w:r>
      <w:r w:rsidRPr="00F55171">
        <w:rPr>
          <w:bCs/>
          <w:szCs w:val="28"/>
          <w:lang w:val="en-US"/>
        </w:rPr>
        <w:t>Don</w:t>
      </w:r>
      <w:r w:rsidRPr="00F55171">
        <w:rPr>
          <w:bCs/>
          <w:szCs w:val="28"/>
        </w:rPr>
        <w:t>’</w:t>
      </w:r>
      <w:proofErr w:type="spellStart"/>
      <w:r w:rsidRPr="00F55171">
        <w:rPr>
          <w:bCs/>
          <w:szCs w:val="28"/>
          <w:lang w:val="en-US"/>
        </w:rPr>
        <w:t>tworry</w:t>
      </w:r>
      <w:proofErr w:type="spellEnd"/>
      <w:r w:rsidRPr="00F55171">
        <w:rPr>
          <w:bCs/>
          <w:szCs w:val="28"/>
        </w:rPr>
        <w:t>) форме</w:t>
      </w:r>
    </w:p>
    <w:p w:rsidR="00BE42EE" w:rsidRPr="00F55171" w:rsidRDefault="00BE42EE" w:rsidP="00BE42EE">
      <w:pPr>
        <w:pStyle w:val="21"/>
        <w:spacing w:line="360" w:lineRule="auto"/>
        <w:ind w:left="284" w:firstLine="374"/>
        <w:rPr>
          <w:bCs/>
          <w:szCs w:val="28"/>
        </w:rPr>
      </w:pPr>
      <w:r w:rsidRPr="00F55171">
        <w:rPr>
          <w:bCs/>
          <w:szCs w:val="28"/>
        </w:rPr>
        <w:t>Знание признаков и навыки распознавания и употребления в речи конструкций с глаголами на –</w:t>
      </w:r>
      <w:proofErr w:type="spellStart"/>
      <w:r w:rsidRPr="00F55171">
        <w:rPr>
          <w:bCs/>
          <w:szCs w:val="28"/>
          <w:lang w:val="en-US"/>
        </w:rPr>
        <w:t>ing</w:t>
      </w:r>
      <w:proofErr w:type="spellEnd"/>
      <w:r w:rsidRPr="00F55171">
        <w:rPr>
          <w:bCs/>
          <w:szCs w:val="28"/>
        </w:rPr>
        <w:t xml:space="preserve">; </w:t>
      </w:r>
      <w:proofErr w:type="spellStart"/>
      <w:r w:rsidRPr="00F55171">
        <w:rPr>
          <w:bCs/>
          <w:szCs w:val="28"/>
          <w:lang w:val="en-US"/>
        </w:rPr>
        <w:t>tobegoingto</w:t>
      </w:r>
      <w:proofErr w:type="spellEnd"/>
      <w:r w:rsidRPr="00F55171">
        <w:rPr>
          <w:bCs/>
          <w:szCs w:val="28"/>
        </w:rPr>
        <w:t xml:space="preserve"> (для выражения будущего действия); </w:t>
      </w:r>
    </w:p>
    <w:p w:rsidR="00BE42EE" w:rsidRPr="00F55171" w:rsidRDefault="00BE42EE" w:rsidP="00BE42EE">
      <w:pPr>
        <w:pStyle w:val="21"/>
        <w:spacing w:line="360" w:lineRule="auto"/>
        <w:ind w:left="284" w:firstLine="374"/>
        <w:rPr>
          <w:bCs/>
          <w:szCs w:val="28"/>
        </w:rPr>
      </w:pPr>
      <w:r w:rsidRPr="00F55171">
        <w:rPr>
          <w:bCs/>
          <w:szCs w:val="28"/>
        </w:rPr>
        <w:t>Знание признаков 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(</w:t>
      </w:r>
      <w:r w:rsidRPr="00F55171">
        <w:rPr>
          <w:bCs/>
          <w:szCs w:val="28"/>
          <w:lang w:val="en-US"/>
        </w:rPr>
        <w:t>Present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Past</w:t>
      </w:r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FutureSimple</w:t>
      </w:r>
      <w:proofErr w:type="spellEnd"/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PresentPerfect</w:t>
      </w:r>
      <w:proofErr w:type="spellEnd"/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PresentProgressive</w:t>
      </w:r>
      <w:proofErr w:type="spellEnd"/>
      <w:r w:rsidRPr="00F55171">
        <w:rPr>
          <w:bCs/>
          <w:szCs w:val="28"/>
        </w:rPr>
        <w:t>);  модальных глаголов и их эквивалентов.</w:t>
      </w:r>
    </w:p>
    <w:p w:rsidR="00BE42EE" w:rsidRPr="00F55171" w:rsidRDefault="00BE42EE" w:rsidP="00BE42EE">
      <w:pPr>
        <w:pStyle w:val="21"/>
        <w:spacing w:line="360" w:lineRule="auto"/>
        <w:ind w:left="284" w:firstLine="374"/>
        <w:rPr>
          <w:bCs/>
          <w:szCs w:val="28"/>
        </w:rPr>
      </w:pPr>
      <w:proofErr w:type="gramStart"/>
      <w:r w:rsidRPr="00F55171">
        <w:rPr>
          <w:bCs/>
          <w:szCs w:val="28"/>
        </w:rPr>
        <w:t>Навыки распознавания и употребления в речи определенного, неопределенного и нулевого артиклей; неисчисляемых и исчисляемых существительных (</w:t>
      </w:r>
      <w:proofErr w:type="spellStart"/>
      <w:r w:rsidRPr="00F55171">
        <w:rPr>
          <w:bCs/>
          <w:szCs w:val="28"/>
          <w:lang w:val="en-US"/>
        </w:rPr>
        <w:t>aflower</w:t>
      </w:r>
      <w:proofErr w:type="spellEnd"/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snow</w:t>
      </w:r>
      <w:r w:rsidRPr="00F55171">
        <w:rPr>
          <w:bCs/>
          <w:szCs w:val="28"/>
        </w:rPr>
        <w:t>)существительных с причастиями настоящего и прошедшего времени (</w:t>
      </w:r>
      <w:proofErr w:type="spellStart"/>
      <w:r w:rsidRPr="00F55171">
        <w:rPr>
          <w:bCs/>
          <w:szCs w:val="28"/>
          <w:lang w:val="en-US"/>
        </w:rPr>
        <w:t>awritingstudent</w:t>
      </w:r>
      <w:proofErr w:type="spellEnd"/>
      <w:r w:rsidRPr="00F55171">
        <w:rPr>
          <w:bCs/>
          <w:szCs w:val="28"/>
        </w:rPr>
        <w:t xml:space="preserve">, </w:t>
      </w:r>
      <w:proofErr w:type="spellStart"/>
      <w:r w:rsidRPr="00F55171">
        <w:rPr>
          <w:bCs/>
          <w:szCs w:val="28"/>
          <w:lang w:val="en-US"/>
        </w:rPr>
        <w:t>awrittenexercise</w:t>
      </w:r>
      <w:proofErr w:type="spellEnd"/>
      <w:r w:rsidRPr="00F55171">
        <w:rPr>
          <w:bCs/>
          <w:szCs w:val="28"/>
        </w:rPr>
        <w:t>); существительных в функции прилагательного (</w:t>
      </w:r>
      <w:proofErr w:type="spellStart"/>
      <w:r w:rsidRPr="00F55171">
        <w:rPr>
          <w:bCs/>
          <w:szCs w:val="28"/>
          <w:lang w:val="en-US"/>
        </w:rPr>
        <w:t>artgallery</w:t>
      </w:r>
      <w:proofErr w:type="spellEnd"/>
      <w:r w:rsidRPr="00F55171">
        <w:rPr>
          <w:bCs/>
          <w:szCs w:val="28"/>
        </w:rPr>
        <w:t>), степеней сравнения прилагательных, в том числе образованных не по правилу (</w:t>
      </w:r>
      <w:r w:rsidRPr="00F55171">
        <w:rPr>
          <w:bCs/>
          <w:szCs w:val="28"/>
          <w:lang w:val="en-US"/>
        </w:rPr>
        <w:t>good</w:t>
      </w:r>
      <w:r w:rsidRPr="00F55171">
        <w:rPr>
          <w:bCs/>
          <w:szCs w:val="28"/>
        </w:rPr>
        <w:t xml:space="preserve">- </w:t>
      </w:r>
      <w:r w:rsidRPr="00F55171">
        <w:rPr>
          <w:bCs/>
          <w:szCs w:val="28"/>
          <w:lang w:val="en-US"/>
        </w:rPr>
        <w:t>better</w:t>
      </w:r>
      <w:r w:rsidRPr="00F55171">
        <w:rPr>
          <w:bCs/>
          <w:szCs w:val="28"/>
        </w:rPr>
        <w:t>-</w:t>
      </w:r>
      <w:proofErr w:type="spellStart"/>
      <w:r w:rsidRPr="00F55171">
        <w:rPr>
          <w:bCs/>
          <w:szCs w:val="28"/>
          <w:lang w:val="en-US"/>
        </w:rPr>
        <w:t>thebest</w:t>
      </w:r>
      <w:proofErr w:type="spellEnd"/>
      <w:r w:rsidRPr="00F55171">
        <w:rPr>
          <w:bCs/>
          <w:szCs w:val="28"/>
        </w:rPr>
        <w:t>); личных местоимений в именительном (</w:t>
      </w:r>
      <w:r w:rsidRPr="00F55171">
        <w:rPr>
          <w:bCs/>
          <w:szCs w:val="28"/>
          <w:lang w:val="en-US"/>
        </w:rPr>
        <w:t>my</w:t>
      </w:r>
      <w:r w:rsidRPr="00F55171">
        <w:rPr>
          <w:bCs/>
          <w:szCs w:val="28"/>
        </w:rPr>
        <w:t>) и объектном (</w:t>
      </w:r>
      <w:r w:rsidRPr="00F55171">
        <w:rPr>
          <w:bCs/>
          <w:szCs w:val="28"/>
          <w:lang w:val="en-US"/>
        </w:rPr>
        <w:t>me</w:t>
      </w:r>
      <w:r w:rsidRPr="00F55171">
        <w:rPr>
          <w:bCs/>
          <w:szCs w:val="28"/>
        </w:rPr>
        <w:t>) падежах.</w:t>
      </w:r>
      <w:proofErr w:type="gramEnd"/>
      <w:r w:rsidRPr="00F55171">
        <w:rPr>
          <w:bCs/>
          <w:szCs w:val="28"/>
        </w:rPr>
        <w:t xml:space="preserve"> А так же в абсолютной форме (</w:t>
      </w:r>
      <w:r w:rsidRPr="00F55171">
        <w:rPr>
          <w:bCs/>
          <w:szCs w:val="28"/>
          <w:lang w:val="en-US"/>
        </w:rPr>
        <w:t>mine</w:t>
      </w:r>
      <w:r w:rsidRPr="00F55171">
        <w:rPr>
          <w:bCs/>
          <w:szCs w:val="28"/>
        </w:rPr>
        <w:t>); неопределенных местоимений (</w:t>
      </w:r>
      <w:r w:rsidRPr="00F55171">
        <w:rPr>
          <w:bCs/>
          <w:szCs w:val="28"/>
          <w:lang w:val="en-US"/>
        </w:rPr>
        <w:t>some</w:t>
      </w:r>
      <w:r w:rsidRPr="00F55171">
        <w:rPr>
          <w:bCs/>
          <w:szCs w:val="28"/>
        </w:rPr>
        <w:t xml:space="preserve">, </w:t>
      </w:r>
      <w:r w:rsidRPr="00F55171">
        <w:rPr>
          <w:bCs/>
          <w:szCs w:val="28"/>
          <w:lang w:val="en-US"/>
        </w:rPr>
        <w:t>any</w:t>
      </w:r>
      <w:r w:rsidRPr="00F55171">
        <w:rPr>
          <w:bCs/>
          <w:szCs w:val="28"/>
        </w:rPr>
        <w:t xml:space="preserve">); количественных числительных свыше 100; порядковых числительных свыше 20. </w:t>
      </w:r>
    </w:p>
    <w:p w:rsidR="00BE42EE" w:rsidRPr="00F55171" w:rsidRDefault="00BE42EE" w:rsidP="00BE42EE">
      <w:pPr>
        <w:pStyle w:val="21"/>
        <w:spacing w:line="360" w:lineRule="auto"/>
        <w:ind w:left="284" w:firstLine="0"/>
        <w:rPr>
          <w:b/>
          <w:bCs/>
          <w:szCs w:val="28"/>
        </w:rPr>
      </w:pPr>
      <w:r w:rsidRPr="00F55171">
        <w:rPr>
          <w:b/>
          <w:bCs/>
          <w:szCs w:val="28"/>
        </w:rPr>
        <w:t xml:space="preserve">    </w:t>
      </w:r>
      <w:proofErr w:type="spellStart"/>
      <w:r w:rsidRPr="00F55171">
        <w:rPr>
          <w:b/>
          <w:bCs/>
          <w:szCs w:val="28"/>
        </w:rPr>
        <w:t>Социокультурные</w:t>
      </w:r>
      <w:proofErr w:type="spellEnd"/>
      <w:r w:rsidRPr="00F55171">
        <w:rPr>
          <w:b/>
          <w:bCs/>
          <w:szCs w:val="28"/>
        </w:rPr>
        <w:t xml:space="preserve"> знания и умения</w:t>
      </w:r>
    </w:p>
    <w:p w:rsidR="00BE42EE" w:rsidRPr="00F55171" w:rsidRDefault="00BE42EE" w:rsidP="00BE42EE">
      <w:pPr>
        <w:pStyle w:val="21"/>
        <w:spacing w:line="360" w:lineRule="auto"/>
        <w:ind w:left="284" w:firstLine="425"/>
        <w:rPr>
          <w:bCs/>
          <w:szCs w:val="28"/>
        </w:rPr>
      </w:pPr>
      <w:r w:rsidRPr="00F55171">
        <w:rPr>
          <w:bCs/>
          <w:szCs w:val="28"/>
        </w:rPr>
        <w:lastRenderedPageBreak/>
        <w:t xml:space="preserve">Умение осуществлять межличностное и межкультурное общение используя знания элементов речевого  поведенческого этикета  в англоязычной среде в условиях проигрывания ситуаций общения «В семье», «В школе», «Проведение досуга». Использование английского языка как средства </w:t>
      </w:r>
      <w:proofErr w:type="spellStart"/>
      <w:r w:rsidRPr="00F55171">
        <w:rPr>
          <w:bCs/>
          <w:szCs w:val="28"/>
        </w:rPr>
        <w:t>социокультурного</w:t>
      </w:r>
      <w:proofErr w:type="spellEnd"/>
      <w:r w:rsidRPr="00F55171">
        <w:rPr>
          <w:bCs/>
          <w:szCs w:val="28"/>
        </w:rPr>
        <w:t xml:space="preserve"> развития </w:t>
      </w:r>
      <w:proofErr w:type="gramStart"/>
      <w:r w:rsidRPr="00F55171">
        <w:rPr>
          <w:bCs/>
          <w:szCs w:val="28"/>
        </w:rPr>
        <w:t>обучающихся</w:t>
      </w:r>
      <w:proofErr w:type="gramEnd"/>
      <w:r w:rsidRPr="00F55171">
        <w:rPr>
          <w:bCs/>
          <w:szCs w:val="28"/>
        </w:rPr>
        <w:t xml:space="preserve"> на данном этапе включает знакомство с:</w:t>
      </w:r>
    </w:p>
    <w:p w:rsidR="00BE42EE" w:rsidRPr="00F55171" w:rsidRDefault="00BE42EE" w:rsidP="00BE42EE">
      <w:pPr>
        <w:pStyle w:val="21"/>
        <w:numPr>
          <w:ilvl w:val="0"/>
          <w:numId w:val="4"/>
        </w:numPr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>фамилиями и именами выдающихся людей в странах изучаемого языка;</w:t>
      </w:r>
    </w:p>
    <w:p w:rsidR="00BE42EE" w:rsidRPr="00F55171" w:rsidRDefault="00BE42EE" w:rsidP="00BE42EE">
      <w:pPr>
        <w:pStyle w:val="21"/>
        <w:numPr>
          <w:ilvl w:val="0"/>
          <w:numId w:val="4"/>
        </w:numPr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>оригинальными или адаптированными материалами детской поэзии и прозы;</w:t>
      </w:r>
    </w:p>
    <w:p w:rsidR="00BE42EE" w:rsidRPr="00F55171" w:rsidRDefault="00BE42EE" w:rsidP="00BE42EE">
      <w:pPr>
        <w:pStyle w:val="21"/>
        <w:numPr>
          <w:ilvl w:val="0"/>
          <w:numId w:val="4"/>
        </w:numPr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>с государственной символикой (флагом и его цветовой символикой, гимном, столицами стран изучаемого языка)</w:t>
      </w:r>
    </w:p>
    <w:p w:rsidR="00BE42EE" w:rsidRPr="00F55171" w:rsidRDefault="00BE42EE" w:rsidP="00BE42EE">
      <w:pPr>
        <w:pStyle w:val="21"/>
        <w:numPr>
          <w:ilvl w:val="0"/>
          <w:numId w:val="4"/>
        </w:numPr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>с традициями проведения праздников Рождества, Нового года, Пасхи в странах изучаемого языка;</w:t>
      </w:r>
    </w:p>
    <w:p w:rsidR="00BE42EE" w:rsidRPr="00F55171" w:rsidRDefault="00BE42EE" w:rsidP="00BE42EE">
      <w:pPr>
        <w:pStyle w:val="21"/>
        <w:numPr>
          <w:ilvl w:val="0"/>
          <w:numId w:val="4"/>
        </w:numPr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 xml:space="preserve">словами английского языка вошедшими во многие языки мира, </w:t>
      </w:r>
      <w:proofErr w:type="gramStart"/>
      <w:r w:rsidRPr="00F55171">
        <w:rPr>
          <w:bCs/>
          <w:szCs w:val="28"/>
        </w:rPr>
        <w:t xml:space="preserve">( </w:t>
      </w:r>
      <w:proofErr w:type="gramEnd"/>
      <w:r w:rsidRPr="00F55171">
        <w:rPr>
          <w:bCs/>
          <w:szCs w:val="28"/>
        </w:rPr>
        <w:t>в том числе и в русский) и русскими словами вошедшими в лексикон английского языка.</w:t>
      </w:r>
    </w:p>
    <w:p w:rsidR="00BE42EE" w:rsidRPr="00F55171" w:rsidRDefault="00BE42EE" w:rsidP="00BE42EE">
      <w:pPr>
        <w:pStyle w:val="21"/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 xml:space="preserve">    Предусматривается овладения умениями:</w:t>
      </w:r>
    </w:p>
    <w:p w:rsidR="00BE42EE" w:rsidRPr="00F55171" w:rsidRDefault="00BE42EE" w:rsidP="00BE42EE">
      <w:pPr>
        <w:pStyle w:val="21"/>
        <w:numPr>
          <w:ilvl w:val="0"/>
          <w:numId w:val="6"/>
        </w:numPr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>писать свое имя и фамилию, а также имена и фамилии своих родственников и друзей на английском языке.</w:t>
      </w:r>
    </w:p>
    <w:p w:rsidR="00BE42EE" w:rsidRPr="00F55171" w:rsidRDefault="00BE42EE" w:rsidP="00BE42EE">
      <w:pPr>
        <w:pStyle w:val="21"/>
        <w:numPr>
          <w:ilvl w:val="0"/>
          <w:numId w:val="5"/>
        </w:numPr>
        <w:spacing w:line="360" w:lineRule="auto"/>
        <w:ind w:left="284" w:firstLine="0"/>
        <w:rPr>
          <w:bCs/>
          <w:szCs w:val="28"/>
        </w:rPr>
      </w:pPr>
      <w:r w:rsidRPr="00F55171">
        <w:rPr>
          <w:bCs/>
          <w:szCs w:val="28"/>
        </w:rPr>
        <w:t>правильно оформлять адрес на английском языке.</w:t>
      </w:r>
    </w:p>
    <w:p w:rsidR="00BE42EE" w:rsidRPr="00F55171" w:rsidRDefault="00BE42EE" w:rsidP="00BE42EE">
      <w:pPr>
        <w:pStyle w:val="21"/>
        <w:spacing w:line="360" w:lineRule="auto"/>
        <w:ind w:left="284" w:firstLine="0"/>
        <w:rPr>
          <w:b/>
          <w:bCs/>
          <w:szCs w:val="28"/>
        </w:rPr>
      </w:pPr>
      <w:r w:rsidRPr="00F55171">
        <w:rPr>
          <w:b/>
          <w:bCs/>
          <w:szCs w:val="28"/>
        </w:rPr>
        <w:t xml:space="preserve">   Компенсаторные умения</w:t>
      </w:r>
    </w:p>
    <w:p w:rsidR="00BE42EE" w:rsidRPr="00F55171" w:rsidRDefault="00BE42EE" w:rsidP="00BE42EE">
      <w:pPr>
        <w:pStyle w:val="23"/>
        <w:shd w:val="clear" w:color="auto" w:fill="auto"/>
        <w:spacing w:before="0" w:line="360" w:lineRule="auto"/>
        <w:ind w:left="20" w:firstLine="300"/>
        <w:rPr>
          <w:sz w:val="28"/>
          <w:szCs w:val="28"/>
        </w:rPr>
      </w:pPr>
      <w:r w:rsidRPr="00F55171">
        <w:rPr>
          <w:sz w:val="28"/>
          <w:szCs w:val="28"/>
        </w:rPr>
        <w:t>Совершенствуются умения:</w:t>
      </w:r>
    </w:p>
    <w:p w:rsidR="00BE42EE" w:rsidRPr="00F55171" w:rsidRDefault="00BE42EE" w:rsidP="00BE42EE">
      <w:pPr>
        <w:pStyle w:val="23"/>
        <w:numPr>
          <w:ilvl w:val="0"/>
          <w:numId w:val="5"/>
        </w:numPr>
        <w:shd w:val="clear" w:color="auto" w:fill="auto"/>
        <w:tabs>
          <w:tab w:val="left" w:pos="593"/>
        </w:tabs>
        <w:spacing w:before="0" w:line="360" w:lineRule="auto"/>
        <w:ind w:right="20"/>
        <w:rPr>
          <w:sz w:val="28"/>
          <w:szCs w:val="28"/>
        </w:rPr>
      </w:pPr>
      <w:r w:rsidRPr="00F55171">
        <w:rPr>
          <w:sz w:val="28"/>
          <w:szCs w:val="28"/>
        </w:rPr>
        <w:t>переспрашивать, просить повторить, уточняя значение незнакомых слов;</w:t>
      </w:r>
    </w:p>
    <w:p w:rsidR="00BE42EE" w:rsidRPr="00F55171" w:rsidRDefault="00BE42EE" w:rsidP="00BE42EE">
      <w:pPr>
        <w:pStyle w:val="23"/>
        <w:numPr>
          <w:ilvl w:val="0"/>
          <w:numId w:val="5"/>
        </w:numPr>
        <w:shd w:val="clear" w:color="auto" w:fill="auto"/>
        <w:tabs>
          <w:tab w:val="left" w:pos="593"/>
        </w:tabs>
        <w:spacing w:before="0" w:line="360" w:lineRule="auto"/>
        <w:ind w:right="20"/>
        <w:rPr>
          <w:sz w:val="28"/>
          <w:szCs w:val="28"/>
        </w:rPr>
      </w:pPr>
      <w:r w:rsidRPr="00F55171">
        <w:rPr>
          <w:sz w:val="28"/>
          <w:szCs w:val="28"/>
        </w:rPr>
        <w:t>использовать в качестве опоры при собственных выска</w:t>
      </w:r>
      <w:r w:rsidRPr="00F55171">
        <w:rPr>
          <w:sz w:val="28"/>
          <w:szCs w:val="28"/>
        </w:rPr>
        <w:softHyphen/>
        <w:t>зываниях ключевые слова, план к тексту, тематический сло</w:t>
      </w:r>
      <w:r w:rsidRPr="00F55171">
        <w:rPr>
          <w:sz w:val="28"/>
          <w:szCs w:val="28"/>
        </w:rPr>
        <w:softHyphen/>
        <w:t>варь и т. д.;</w:t>
      </w:r>
    </w:p>
    <w:p w:rsidR="00BE42EE" w:rsidRPr="00F55171" w:rsidRDefault="00BE42EE" w:rsidP="00BE42EE">
      <w:pPr>
        <w:pStyle w:val="23"/>
        <w:numPr>
          <w:ilvl w:val="0"/>
          <w:numId w:val="5"/>
        </w:numPr>
        <w:shd w:val="clear" w:color="auto" w:fill="auto"/>
        <w:tabs>
          <w:tab w:val="left" w:pos="593"/>
        </w:tabs>
        <w:spacing w:before="0" w:line="360" w:lineRule="auto"/>
        <w:ind w:right="20"/>
        <w:rPr>
          <w:sz w:val="28"/>
          <w:szCs w:val="28"/>
        </w:rPr>
      </w:pPr>
      <w:r w:rsidRPr="00F55171">
        <w:rPr>
          <w:sz w:val="28"/>
          <w:szCs w:val="28"/>
        </w:rPr>
        <w:t>прогнозировать содержание текста на основе заголовка, предварительно поставленных вопросов;</w:t>
      </w:r>
    </w:p>
    <w:p w:rsidR="00BE42EE" w:rsidRPr="00F55171" w:rsidRDefault="00BE42EE" w:rsidP="00BE42EE">
      <w:pPr>
        <w:pStyle w:val="23"/>
        <w:numPr>
          <w:ilvl w:val="0"/>
          <w:numId w:val="5"/>
        </w:numPr>
        <w:shd w:val="clear" w:color="auto" w:fill="auto"/>
        <w:tabs>
          <w:tab w:val="left" w:pos="593"/>
        </w:tabs>
        <w:spacing w:before="0" w:line="360" w:lineRule="auto"/>
        <w:ind w:right="20"/>
        <w:rPr>
          <w:sz w:val="28"/>
          <w:szCs w:val="28"/>
        </w:rPr>
      </w:pPr>
      <w:r w:rsidRPr="00F55171">
        <w:rPr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BE42EE" w:rsidRPr="00F55171" w:rsidRDefault="00BE42EE" w:rsidP="00BE42EE">
      <w:pPr>
        <w:pStyle w:val="23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360" w:lineRule="auto"/>
        <w:ind w:left="633" w:right="20" w:hanging="207"/>
        <w:rPr>
          <w:b/>
          <w:bCs/>
          <w:sz w:val="28"/>
          <w:szCs w:val="28"/>
        </w:rPr>
      </w:pPr>
      <w:r w:rsidRPr="00F55171">
        <w:rPr>
          <w:sz w:val="28"/>
          <w:szCs w:val="28"/>
        </w:rPr>
        <w:lastRenderedPageBreak/>
        <w:t>использовать синонимы, антонимы, описания явления, объекта при дефиците языковых средств.</w:t>
      </w:r>
    </w:p>
    <w:p w:rsidR="00BE42EE" w:rsidRPr="00F55171" w:rsidRDefault="00BE42EE" w:rsidP="00BE42EE">
      <w:pPr>
        <w:pStyle w:val="23"/>
        <w:shd w:val="clear" w:color="auto" w:fill="auto"/>
        <w:tabs>
          <w:tab w:val="left" w:pos="593"/>
        </w:tabs>
        <w:spacing w:before="0" w:line="360" w:lineRule="auto"/>
        <w:ind w:left="633" w:right="20"/>
        <w:rPr>
          <w:b/>
          <w:bCs/>
          <w:sz w:val="28"/>
          <w:szCs w:val="28"/>
        </w:rPr>
      </w:pPr>
      <w:proofErr w:type="spellStart"/>
      <w:r w:rsidRPr="00F55171">
        <w:rPr>
          <w:b/>
          <w:bCs/>
          <w:sz w:val="28"/>
          <w:szCs w:val="28"/>
        </w:rPr>
        <w:t>Общеучебные</w:t>
      </w:r>
      <w:proofErr w:type="spellEnd"/>
      <w:r w:rsidRPr="00F55171">
        <w:rPr>
          <w:b/>
          <w:bCs/>
          <w:sz w:val="28"/>
          <w:szCs w:val="28"/>
        </w:rPr>
        <w:t xml:space="preserve"> умения и универсальные способы деятельности</w:t>
      </w:r>
    </w:p>
    <w:p w:rsidR="00BE42EE" w:rsidRPr="00F55171" w:rsidRDefault="00BE42EE" w:rsidP="00BE42EE">
      <w:pPr>
        <w:pStyle w:val="21"/>
        <w:spacing w:line="360" w:lineRule="auto"/>
        <w:ind w:left="284" w:firstLine="425"/>
        <w:rPr>
          <w:bCs/>
          <w:szCs w:val="28"/>
        </w:rPr>
      </w:pPr>
      <w:r w:rsidRPr="00F55171">
        <w:rPr>
          <w:bCs/>
          <w:szCs w:val="28"/>
        </w:rPr>
        <w:t xml:space="preserve">Рабочая программа предусматривает формирование у обучающихся </w:t>
      </w:r>
      <w:proofErr w:type="spellStart"/>
      <w:r w:rsidRPr="00F55171">
        <w:rPr>
          <w:bCs/>
          <w:szCs w:val="28"/>
        </w:rPr>
        <w:t>общеучебных</w:t>
      </w:r>
      <w:proofErr w:type="spellEnd"/>
      <w:r w:rsidRPr="00F55171">
        <w:rPr>
          <w:bCs/>
          <w:szCs w:val="28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</w:t>
      </w:r>
      <w:proofErr w:type="gramStart"/>
      <w:r w:rsidRPr="00F55171">
        <w:rPr>
          <w:bCs/>
          <w:szCs w:val="28"/>
        </w:rPr>
        <w:t>обучающимся</w:t>
      </w:r>
      <w:proofErr w:type="gramEnd"/>
      <w:r w:rsidRPr="00F55171">
        <w:rPr>
          <w:bCs/>
          <w:szCs w:val="28"/>
        </w:rPr>
        <w:t xml:space="preserve">  6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F55171">
        <w:rPr>
          <w:bCs/>
          <w:szCs w:val="28"/>
        </w:rPr>
        <w:t>слов</w:t>
      </w:r>
      <w:proofErr w:type="gramEnd"/>
      <w:r w:rsidRPr="00F55171">
        <w:rPr>
          <w:bCs/>
          <w:szCs w:val="28"/>
        </w:rPr>
        <w:t xml:space="preserve"> при работе с текстом, их </w:t>
      </w:r>
      <w:proofErr w:type="spellStart"/>
      <w:r w:rsidRPr="00F55171">
        <w:rPr>
          <w:bCs/>
          <w:szCs w:val="28"/>
        </w:rPr>
        <w:t>семантизация</w:t>
      </w:r>
      <w:proofErr w:type="spellEnd"/>
      <w:r w:rsidRPr="00F55171">
        <w:rPr>
          <w:bCs/>
          <w:szCs w:val="28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 и </w:t>
      </w:r>
      <w:proofErr w:type="spellStart"/>
      <w:r w:rsidRPr="00F55171">
        <w:rPr>
          <w:bCs/>
          <w:szCs w:val="28"/>
        </w:rPr>
        <w:t>интернет-ресурсами</w:t>
      </w:r>
      <w:proofErr w:type="spellEnd"/>
      <w:r w:rsidRPr="00F55171">
        <w:rPr>
          <w:bCs/>
          <w:szCs w:val="28"/>
        </w:rPr>
        <w:t xml:space="preserve">; участвовать в проектной деятельности </w:t>
      </w:r>
      <w:proofErr w:type="spellStart"/>
      <w:r w:rsidRPr="00F55171">
        <w:rPr>
          <w:bCs/>
          <w:szCs w:val="28"/>
        </w:rPr>
        <w:t>межпредметного</w:t>
      </w:r>
      <w:proofErr w:type="spellEnd"/>
      <w:r w:rsidRPr="00F55171">
        <w:rPr>
          <w:bCs/>
          <w:szCs w:val="28"/>
        </w:rPr>
        <w:t xml:space="preserve"> характера.</w:t>
      </w:r>
    </w:p>
    <w:p w:rsidR="00BE42EE" w:rsidRPr="00F55171" w:rsidRDefault="00BE42EE" w:rsidP="00BE42EE">
      <w:pPr>
        <w:pStyle w:val="21"/>
        <w:spacing w:line="360" w:lineRule="auto"/>
        <w:ind w:left="284" w:firstLine="0"/>
        <w:rPr>
          <w:b/>
          <w:bCs/>
          <w:szCs w:val="28"/>
        </w:rPr>
      </w:pPr>
      <w:r w:rsidRPr="00F55171">
        <w:rPr>
          <w:b/>
          <w:bCs/>
          <w:szCs w:val="28"/>
        </w:rPr>
        <w:t>Специальные учебные умения.</w:t>
      </w:r>
    </w:p>
    <w:p w:rsidR="00BE42EE" w:rsidRPr="00F55171" w:rsidRDefault="00BE42EE" w:rsidP="00BE42EE">
      <w:pPr>
        <w:pStyle w:val="21"/>
        <w:spacing w:line="360" w:lineRule="auto"/>
        <w:ind w:left="284" w:firstLine="0"/>
        <w:rPr>
          <w:szCs w:val="28"/>
          <w:shd w:val="clear" w:color="auto" w:fill="FFFFFD"/>
        </w:rPr>
      </w:pPr>
      <w:r w:rsidRPr="00F55171">
        <w:rPr>
          <w:szCs w:val="28"/>
          <w:shd w:val="clear" w:color="auto" w:fill="FFFFFD"/>
        </w:rPr>
        <w:t xml:space="preserve">Формируются и совершенствуются умения: </w:t>
      </w:r>
    </w:p>
    <w:p w:rsidR="00BE42EE" w:rsidRPr="00F55171" w:rsidRDefault="00BE42EE" w:rsidP="00BE42EE">
      <w:pPr>
        <w:pStyle w:val="a6"/>
        <w:numPr>
          <w:ilvl w:val="0"/>
          <w:numId w:val="9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F55171">
        <w:rPr>
          <w:sz w:val="28"/>
          <w:szCs w:val="28"/>
          <w:shd w:val="clear" w:color="auto" w:fill="FFFFFD"/>
        </w:rPr>
        <w:t xml:space="preserve">находить ключевые слова и </w:t>
      </w:r>
      <w:proofErr w:type="spellStart"/>
      <w:r w:rsidRPr="00F55171">
        <w:rPr>
          <w:sz w:val="28"/>
          <w:szCs w:val="28"/>
          <w:shd w:val="clear" w:color="auto" w:fill="FFFFFD"/>
        </w:rPr>
        <w:t>социокультурные</w:t>
      </w:r>
      <w:proofErr w:type="spellEnd"/>
      <w:r w:rsidRPr="00F55171">
        <w:rPr>
          <w:sz w:val="28"/>
          <w:szCs w:val="28"/>
          <w:shd w:val="clear" w:color="auto" w:fill="FFFFFD"/>
        </w:rPr>
        <w:t xml:space="preserve"> реалии при </w:t>
      </w:r>
      <w:r w:rsidRPr="00F55171">
        <w:rPr>
          <w:sz w:val="28"/>
          <w:szCs w:val="28"/>
          <w:shd w:val="clear" w:color="auto" w:fill="FFFFFC"/>
        </w:rPr>
        <w:t>работе</w:t>
      </w:r>
      <w:r w:rsidRPr="00F55171">
        <w:rPr>
          <w:sz w:val="28"/>
          <w:szCs w:val="28"/>
          <w:shd w:val="clear" w:color="auto" w:fill="FFFFFD"/>
        </w:rPr>
        <w:t xml:space="preserve"> с текстом; </w:t>
      </w:r>
    </w:p>
    <w:p w:rsidR="00BE42EE" w:rsidRPr="00F55171" w:rsidRDefault="00BE42EE" w:rsidP="00BE42EE">
      <w:pPr>
        <w:pStyle w:val="a6"/>
        <w:numPr>
          <w:ilvl w:val="0"/>
          <w:numId w:val="9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proofErr w:type="spellStart"/>
      <w:r w:rsidRPr="00F55171">
        <w:rPr>
          <w:sz w:val="28"/>
          <w:szCs w:val="28"/>
          <w:shd w:val="clear" w:color="auto" w:fill="FFFFFD"/>
        </w:rPr>
        <w:t>семантизировать</w:t>
      </w:r>
      <w:proofErr w:type="spellEnd"/>
      <w:r w:rsidRPr="00F55171">
        <w:rPr>
          <w:sz w:val="28"/>
          <w:szCs w:val="28"/>
          <w:shd w:val="clear" w:color="auto" w:fill="FFFFFD"/>
        </w:rPr>
        <w:t xml:space="preserve"> слова на основе языковой догадки; </w:t>
      </w:r>
    </w:p>
    <w:p w:rsidR="00BE42EE" w:rsidRPr="00F55171" w:rsidRDefault="00BE42EE" w:rsidP="00BE42EE">
      <w:pPr>
        <w:pStyle w:val="a6"/>
        <w:numPr>
          <w:ilvl w:val="0"/>
          <w:numId w:val="9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F55171">
        <w:rPr>
          <w:sz w:val="28"/>
          <w:szCs w:val="28"/>
          <w:shd w:val="clear" w:color="auto" w:fill="FFFFFD"/>
        </w:rPr>
        <w:t xml:space="preserve">осуществлять словообразовательный анализ; </w:t>
      </w:r>
    </w:p>
    <w:p w:rsidR="00BE42EE" w:rsidRPr="00F55171" w:rsidRDefault="00BE42EE" w:rsidP="00BE42EE">
      <w:pPr>
        <w:pStyle w:val="a6"/>
        <w:numPr>
          <w:ilvl w:val="0"/>
          <w:numId w:val="9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F55171">
        <w:rPr>
          <w:sz w:val="28"/>
          <w:szCs w:val="28"/>
          <w:shd w:val="clear" w:color="auto" w:fill="FFFFFD"/>
        </w:rPr>
        <w:t xml:space="preserve">выборочно использовать перевод; </w:t>
      </w:r>
    </w:p>
    <w:p w:rsidR="00BE42EE" w:rsidRPr="00F55171" w:rsidRDefault="00BE42EE" w:rsidP="00BE42EE">
      <w:pPr>
        <w:pStyle w:val="a6"/>
        <w:numPr>
          <w:ilvl w:val="0"/>
          <w:numId w:val="9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F55171">
        <w:rPr>
          <w:sz w:val="28"/>
          <w:szCs w:val="28"/>
          <w:shd w:val="clear" w:color="auto" w:fill="FFFFFD"/>
        </w:rPr>
        <w:t xml:space="preserve">пользоваться двуязычным и толковым словарями; </w:t>
      </w:r>
    </w:p>
    <w:p w:rsidR="00BE42EE" w:rsidRPr="00F55171" w:rsidRDefault="00BE42EE" w:rsidP="00BE42EE">
      <w:pPr>
        <w:pStyle w:val="a6"/>
        <w:numPr>
          <w:ilvl w:val="0"/>
          <w:numId w:val="9"/>
        </w:numPr>
        <w:shd w:val="clear" w:color="auto" w:fill="FFFFFD"/>
        <w:spacing w:line="360" w:lineRule="auto"/>
        <w:ind w:right="-251"/>
        <w:jc w:val="both"/>
        <w:rPr>
          <w:sz w:val="28"/>
          <w:szCs w:val="28"/>
          <w:shd w:val="clear" w:color="auto" w:fill="FFFFFD"/>
        </w:rPr>
      </w:pPr>
      <w:r w:rsidRPr="00F55171">
        <w:rPr>
          <w:sz w:val="28"/>
          <w:szCs w:val="28"/>
          <w:shd w:val="clear" w:color="auto" w:fill="FFFFFD"/>
        </w:rPr>
        <w:t xml:space="preserve">участвовать в проектной деятельности </w:t>
      </w:r>
      <w:proofErr w:type="spellStart"/>
      <w:r w:rsidRPr="00F55171">
        <w:rPr>
          <w:sz w:val="28"/>
          <w:szCs w:val="28"/>
          <w:shd w:val="clear" w:color="auto" w:fill="FFFFFD"/>
        </w:rPr>
        <w:t>межпредметного</w:t>
      </w:r>
      <w:proofErr w:type="spellEnd"/>
      <w:r w:rsidRPr="00F55171">
        <w:rPr>
          <w:sz w:val="28"/>
          <w:szCs w:val="28"/>
          <w:shd w:val="clear" w:color="auto" w:fill="FFFFFD"/>
        </w:rPr>
        <w:t xml:space="preserve"> характера.</w:t>
      </w:r>
    </w:p>
    <w:p w:rsidR="00BE42EE" w:rsidRDefault="00BE42EE" w:rsidP="00BE42EE">
      <w:pPr>
        <w:pStyle w:val="a9"/>
        <w:ind w:left="1146"/>
      </w:pPr>
      <w:r w:rsidRPr="00055B7E">
        <w:rPr>
          <w:rFonts w:ascii="Times New Roman" w:hAnsi="Times New Roman"/>
          <w:b/>
          <w:sz w:val="28"/>
          <w:szCs w:val="28"/>
        </w:rPr>
        <w:t>Тематическое  планирование  учебного курса  (</w:t>
      </w:r>
      <w:r>
        <w:rPr>
          <w:rFonts w:ascii="Times New Roman" w:hAnsi="Times New Roman"/>
          <w:b/>
          <w:sz w:val="28"/>
          <w:szCs w:val="28"/>
        </w:rPr>
        <w:t>6</w:t>
      </w:r>
      <w:r w:rsidRPr="00055B7E">
        <w:rPr>
          <w:rFonts w:ascii="Times New Roman" w:hAnsi="Times New Roman"/>
          <w:b/>
          <w:sz w:val="28"/>
          <w:szCs w:val="28"/>
        </w:rPr>
        <w:t xml:space="preserve"> класс) </w:t>
      </w:r>
    </w:p>
    <w:p w:rsidR="00BE42EE" w:rsidRDefault="00BE42EE" w:rsidP="00FB61F0">
      <w:pPr>
        <w:pStyle w:val="a8"/>
        <w:spacing w:before="0" w:beforeAutospacing="0" w:after="0"/>
        <w:jc w:val="both"/>
        <w:rPr>
          <w:sz w:val="28"/>
          <w:szCs w:val="28"/>
        </w:rPr>
      </w:pPr>
    </w:p>
    <w:tbl>
      <w:tblPr>
        <w:tblStyle w:val="aa"/>
        <w:tblW w:w="9990" w:type="dxa"/>
        <w:tblLook w:val="04A0"/>
      </w:tblPr>
      <w:tblGrid>
        <w:gridCol w:w="551"/>
        <w:gridCol w:w="5895"/>
        <w:gridCol w:w="3544"/>
      </w:tblGrid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ДЗ</w:t>
            </w:r>
          </w:p>
        </w:tc>
      </w:tr>
      <w:tr w:rsidR="00BE42EE" w:rsidTr="00BE42EE">
        <w:trPr>
          <w:trHeight w:val="150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членами международного клуба путешественников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 стр.38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right="-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карты мира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2стр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.38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right="-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Личная анкета члена международного клуба путешественников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4стр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38</w:t>
            </w:r>
          </w:p>
        </w:tc>
      </w:tr>
      <w:tr w:rsidR="00BE42EE" w:rsidTr="00BE42EE">
        <w:trPr>
          <w:trHeight w:val="180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ind w:right="-3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Путешествие (на велосипеде, машине, пешком)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.38</w:t>
            </w:r>
          </w:p>
        </w:tc>
      </w:tr>
      <w:tr w:rsidR="00BE42EE" w:rsidTr="00BE42EE">
        <w:trPr>
          <w:trHeight w:val="204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hd w:val="clear" w:color="auto" w:fill="FFFFFF"/>
              <w:snapToGrid w:val="0"/>
              <w:spacing w:line="200" w:lineRule="atLeast"/>
              <w:ind w:right="-3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Знакомство с друзьями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Упр.5 стр.39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ind w:right="-3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Каникулы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Упр.6 стр.39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ind w:right="-3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слова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right="-1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Чудеса природы.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Упр.7 стр.39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right="-178" w:firstLine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Ниагарский водопад.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Упр.8 стр.39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pacing w:before="0" w:after="0" w:line="200" w:lineRule="atLeast"/>
              <w:ind w:right="-15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Упр.53 стр.22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left="-94" w:right="-36" w:firstLine="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Гостим в английской семье.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Упр.9,10 стр.40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ind w:left="-94" w:right="-36" w:firstLine="6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Отношения в семье.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59стр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24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ind w:left="-94" w:right="-36" w:firstLine="9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Что такое семья?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Упр.11 стр.40; у</w:t>
            </w:r>
            <w:r>
              <w:rPr>
                <w:bCs/>
                <w:iCs/>
                <w:color w:val="000000"/>
                <w:sz w:val="20"/>
                <w:szCs w:val="20"/>
              </w:rPr>
              <w:t>пр. 66 с. 26 наизусть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right="-1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Жизнь в городе и деревне.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966C28" w:rsidRDefault="00BE42EE" w:rsidP="00BE42EE">
            <w:pPr>
              <w:pStyle w:val="a8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Упр.12 стр.40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right="-1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домов.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Упр.13. стр.40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966C28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Любимое место в доме / квартире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Упр.14. стр.40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966C28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Праздники в Великобритании и России.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Упр.15. стр.41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966C28" w:rsidRDefault="00BE42EE" w:rsidP="00BE42EE">
            <w:pPr>
              <w:pStyle w:val="a8"/>
              <w:spacing w:before="0" w:after="0" w:line="200" w:lineRule="atLeas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  <w:lang w:val="en-US"/>
              </w:rPr>
              <w:t>Guy Fawkes Day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Упр.16. стр.41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966C28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 с.41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966C28" w:rsidRDefault="00BE42EE" w:rsidP="00BE42EE">
            <w:pPr>
              <w:ind w:right="-76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Чтениетекста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"A Roaring Good Time" Part 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грамматику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966C28" w:rsidRDefault="00BE42EE" w:rsidP="00BE42EE">
            <w:pPr>
              <w:ind w:right="-76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Чтениетекста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"A Roaring Good Time" Part 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неправильные глаголы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966C28" w:rsidRDefault="00BE42EE" w:rsidP="00BE42EE">
            <w:pPr>
              <w:ind w:right="-76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Чтениетекста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"A Roaring Good Time" Part 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Повторить слова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966C28" w:rsidRDefault="00BE42EE" w:rsidP="00BE42EE">
            <w:pPr>
              <w:pStyle w:val="a8"/>
              <w:spacing w:before="0" w:after="0" w:line="200" w:lineRule="atLeast"/>
              <w:ind w:right="-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контрольной работе.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Подготовиться к контр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аб.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Записи в тетрадях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материалы для проекта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ind w:right="-100" w:firstLine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проекта по теме</w:t>
            </w:r>
            <w:r>
              <w:rPr>
                <w:b/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Конференция международных путешественников».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презентацию к проекту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ind w:right="-100" w:firstLine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проекта по теме</w:t>
            </w:r>
            <w:proofErr w:type="gramStart"/>
            <w:r>
              <w:rPr>
                <w:sz w:val="20"/>
                <w:szCs w:val="20"/>
              </w:rPr>
              <w:t>«К</w:t>
            </w:r>
            <w:proofErr w:type="gramEnd"/>
            <w:r>
              <w:rPr>
                <w:sz w:val="20"/>
                <w:szCs w:val="20"/>
              </w:rPr>
              <w:t>онференция международных путешественников».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Карточки с заданиями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Веселые выходные.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 с. 69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Домашние обязанности.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2 с. 70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Стоунхендж.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20 с. 51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ind w:right="-10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Посещение зоопарка (Лондонский зоопарк, Московский зоопарк).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26 с. 53</w:t>
            </w:r>
          </w:p>
        </w:tc>
      </w:tr>
      <w:tr w:rsidR="00BE42EE" w:rsidTr="00BE42EE">
        <w:trPr>
          <w:trHeight w:val="470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ind w:right="-10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Парк диких животных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Whipsnade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Как спасти исчезающих животных.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r w:rsidRPr="001C365C">
              <w:rPr>
                <w:rFonts w:ascii="Times New Roman" w:hAnsi="Times New Roman"/>
                <w:sz w:val="20"/>
                <w:szCs w:val="20"/>
              </w:rPr>
              <w:t xml:space="preserve">. 3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1C365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70, упр. 33 с. 55 наизусть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4D07E3" w:rsidRDefault="00BE42EE" w:rsidP="00BE42EE">
            <w:pPr>
              <w:ind w:right="-11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4, 5 с. 70</w:t>
            </w:r>
          </w:p>
        </w:tc>
      </w:tr>
      <w:tr w:rsidR="00BE42EE" w:rsidTr="00BE42EE">
        <w:trPr>
          <w:trHeight w:val="470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Угощение: разные продукты питания. Традиционный английский завтрак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 «Моё любимое блюдо».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Любимая еда.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8 с. 71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Разговор о британских школах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9 с. 71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Употребление модальных глаголов в ситуации «Школьная жизнь».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10 с. 71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Школьная жизнь.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76 с. 69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4D07E3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11 с. 71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Pr="004D07E3" w:rsidRDefault="00BE42EE" w:rsidP="00BE42EE">
            <w:pPr>
              <w:ind w:right="-101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Чтениетекста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"Fraser, the Christmas Dragon"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Слова с. 72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Записи в тетрадях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Задания на карточках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Проектная работа «Давайте приготовим специальное блюдо на Рождество!»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Завершить проект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</w:t>
            </w:r>
            <w:proofErr w:type="gramStart"/>
            <w:r>
              <w:rPr>
                <w:sz w:val="20"/>
                <w:szCs w:val="20"/>
              </w:rPr>
              <w:t>международном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интернет-проекте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 с.119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ind w:left="2" w:right="-111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Вебсайт</w:t>
            </w:r>
            <w:proofErr w:type="spellEnd"/>
            <w:r>
              <w:rPr>
                <w:sz w:val="20"/>
                <w:szCs w:val="20"/>
              </w:rPr>
              <w:t xml:space="preserve"> Международного клуба исследователей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2 с. 119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Письмо команде сайта клуба.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3 с. 119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изучаемого языка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4 с. 119</w:t>
            </w:r>
          </w:p>
        </w:tc>
      </w:tr>
      <w:tr w:rsidR="00BE42EE" w:rsidTr="00BE42EE">
        <w:trPr>
          <w:trHeight w:val="186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Интересные факты о Великобритании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Упр.38 с. 84 (наизусть)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Флаг и символы Великобритании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42 с. 85 наизусть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Традиции и обычаи Британии.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Упр.7 с. 119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Путешествие по Англии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Упр.8 с. 119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Города Англии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9 с. 119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5 с. 119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Уэльс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 1</w:t>
            </w:r>
            <w:r>
              <w:rPr>
                <w:rFonts w:ascii="Times New Roman" w:hAnsi="Times New Roman"/>
                <w:sz w:val="20"/>
                <w:szCs w:val="20"/>
              </w:rPr>
              <w:t>0с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120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Северная Ирландия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11  с. 120</w:t>
            </w:r>
          </w:p>
        </w:tc>
      </w:tr>
      <w:tr w:rsidR="00BE42EE" w:rsidTr="00BE42EE">
        <w:trPr>
          <w:trHeight w:val="257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Викторина «Северная Ирландия»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89 с.98</w:t>
            </w:r>
          </w:p>
        </w:tc>
      </w:tr>
      <w:tr w:rsidR="00BE42EE" w:rsidTr="00BE42EE">
        <w:trPr>
          <w:trHeight w:val="225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Шотландия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12  с. 120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2674BD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шотландской сказки «Я сам!» Часть 1,2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Упр.102 с. 102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i/>
                <w:iCs/>
                <w:sz w:val="20"/>
                <w:szCs w:val="20"/>
              </w:rPr>
            </w:pPr>
            <w:r w:rsidRPr="004D07E3">
              <w:rPr>
                <w:rStyle w:val="a7"/>
                <w:sz w:val="20"/>
                <w:szCs w:val="20"/>
              </w:rPr>
              <w:t>Знаменитые люди Великобритании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Упр. 15 с. 120, упр. 119 с. 105 учить </w:t>
            </w:r>
          </w:p>
        </w:tc>
      </w:tr>
      <w:tr w:rsidR="00BE42EE" w:rsidTr="00BE42EE">
        <w:trPr>
          <w:trHeight w:val="270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Принцесса Диана, </w:t>
            </w:r>
            <w:proofErr w:type="spellStart"/>
            <w:r>
              <w:rPr>
                <w:sz w:val="20"/>
                <w:szCs w:val="20"/>
              </w:rPr>
              <w:t>ДаниелРэдклифф</w:t>
            </w:r>
            <w:proofErr w:type="spellEnd"/>
            <w:r>
              <w:rPr>
                <w:sz w:val="20"/>
                <w:szCs w:val="20"/>
              </w:rPr>
              <w:t xml:space="preserve"> и Джозеф Киплинг.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16  с. 120</w:t>
            </w:r>
          </w:p>
        </w:tc>
      </w:tr>
      <w:tr w:rsidR="00BE42EE" w:rsidTr="00BE42EE">
        <w:trPr>
          <w:trHeight w:val="130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Увлечения и хобби британцев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17  с. 121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Алисы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18  с. 121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autoSpaceDE w:val="0"/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Чтение отрывка из книги “Лев, колдунья и платяной шкаф”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КэроллаЛьюса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149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2EE" w:rsidTr="00BE42EE">
        <w:trPr>
          <w:trHeight w:val="291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Любимый жанр книг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157 с. 118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 19 с. 121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2674BD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Внеклассное чтение «Кошка, гуляющая сама по себе</w:t>
            </w:r>
            <w:proofErr w:type="gramStart"/>
            <w:r>
              <w:rPr>
                <w:sz w:val="20"/>
                <w:szCs w:val="20"/>
              </w:rPr>
              <w:t>»Ч</w:t>
            </w:r>
            <w:proofErr w:type="gramEnd"/>
            <w:r>
              <w:rPr>
                <w:sz w:val="20"/>
                <w:szCs w:val="20"/>
              </w:rPr>
              <w:t>асть 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Выписать новые слова в словарь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pacing w:before="0" w:after="0" w:line="200" w:lineRule="atLeast"/>
              <w:ind w:right="-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контрольной работе.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Подготовиться к контр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аб.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Записи в тетрадях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материалы для проекта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Проектная работа «</w:t>
            </w:r>
            <w:proofErr w:type="gramStart"/>
            <w:r>
              <w:rPr>
                <w:sz w:val="20"/>
                <w:szCs w:val="20"/>
              </w:rPr>
              <w:t>Давай</w:t>
            </w:r>
            <w:proofErr w:type="gramEnd"/>
            <w:r>
              <w:rPr>
                <w:sz w:val="20"/>
                <w:szCs w:val="20"/>
              </w:rPr>
              <w:t xml:space="preserve"> почитаем наши любимые английские книги!»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Завершить проект</w:t>
            </w:r>
          </w:p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проекта «</w:t>
            </w:r>
            <w:proofErr w:type="gramStart"/>
            <w:r>
              <w:rPr>
                <w:sz w:val="20"/>
                <w:szCs w:val="20"/>
              </w:rPr>
              <w:t>Давай</w:t>
            </w:r>
            <w:proofErr w:type="gramEnd"/>
            <w:r>
              <w:rPr>
                <w:sz w:val="20"/>
                <w:szCs w:val="20"/>
              </w:rPr>
              <w:t xml:space="preserve"> почитаем наши любимые английские книги!»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Задания на карточках</w:t>
            </w:r>
          </w:p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пройденного материала по Unit.3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словари и тетради для правил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snapToGrid w:val="0"/>
              <w:spacing w:line="200" w:lineRule="atLeast"/>
              <w:ind w:right="-5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Добро пожаловать в мир приключений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 стр.159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походу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Упр.2 стр.159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Приключения во время похода.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Упр.20 стр.134 (выучить), упр. 23 стр. 135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Великие путешественники прошлого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Упр.34 стр.137 (дописать)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shd w:val="clear" w:color="auto" w:fill="FFFFFF"/>
              <w:snapToGrid w:val="0"/>
              <w:spacing w:line="200" w:lineRule="atLeast"/>
              <w:ind w:left="6" w:right="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Современные путешественники (Дмитрий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Шпаро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Упр.5 стр.159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путешествий.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Упр.6 стр.159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Упр. 3 с. 159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Популярные виды спорта в Британии.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Упр.55 стр.143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pStyle w:val="a8"/>
              <w:snapToGrid w:val="0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Популярные виды спорта в России.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Упр.9 стр.160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D07E3" w:rsidRDefault="00BE42EE" w:rsidP="00BE42EE">
            <w:pPr>
              <w:autoSpaceDE w:val="0"/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Природа и экология: вода на планете (океаны, моря, озера, реки).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pStyle w:val="a8"/>
              <w:spacing w:before="0" w:after="0"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Упр.8 стр.39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autoSpaceDE w:val="0"/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Путешествие Ж.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Кусто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 озеро Байкал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Упр.10 стр.160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autoSpaceDE w:val="0"/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Подводный животный мир.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Упр.89 стр.153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autoSpaceDE w:val="0"/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Праздники и фестивали в Великобритании и России.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Упр.12 стр.160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autoSpaceDE w:val="0"/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Семейный праздник.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Упр.104. стр.158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Упр. 4 с. 159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F23F05" w:rsidRDefault="00BE42EE" w:rsidP="00BE42E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текста</w:t>
            </w:r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Darr</w:t>
            </w:r>
            <w:proofErr w:type="spellEnd"/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thedolphin</w:t>
            </w:r>
            <w:proofErr w:type="spellEnd"/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of Friendship". </w:t>
            </w:r>
            <w:r>
              <w:rPr>
                <w:rFonts w:ascii="Times New Roman" w:hAnsi="Times New Roman"/>
                <w:sz w:val="20"/>
                <w:szCs w:val="20"/>
              </w:rPr>
              <w:t>Часть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1,2.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Составить вопросы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F23F05" w:rsidRDefault="00BE42EE" w:rsidP="00BE42E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текста</w:t>
            </w:r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Darr</w:t>
            </w:r>
            <w:proofErr w:type="spellEnd"/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thedolphin</w:t>
            </w:r>
            <w:proofErr w:type="spellEnd"/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of Friendship". </w:t>
            </w:r>
            <w:r>
              <w:rPr>
                <w:rFonts w:ascii="Times New Roman" w:hAnsi="Times New Roman"/>
                <w:sz w:val="20"/>
                <w:szCs w:val="20"/>
              </w:rPr>
              <w:t>Часть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Составить план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F23F05" w:rsidRDefault="00BE42EE" w:rsidP="00BE42EE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текста</w:t>
            </w:r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Darr</w:t>
            </w:r>
            <w:proofErr w:type="spellEnd"/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thedolphin</w:t>
            </w:r>
            <w:proofErr w:type="spellEnd"/>
            <w:r w:rsidRPr="00BE42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"The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of Friendship". </w:t>
            </w:r>
            <w:r>
              <w:rPr>
                <w:rFonts w:ascii="Times New Roman" w:hAnsi="Times New Roman"/>
                <w:sz w:val="20"/>
                <w:szCs w:val="20"/>
              </w:rPr>
              <w:t>Часть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Составить план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Записи в тетрадях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ind w:right="-76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Progresscheck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Part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Задания на карточках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spacing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материал для проекта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Проектная работа «Добро пожаловать в Россию!»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Завершить проект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Pr="004210BA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Защита проектной работы «Добро пожаловать в Россию!»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snapToGrid w:val="0"/>
              <w:spacing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словари и тетради для правил</w:t>
            </w:r>
          </w:p>
        </w:tc>
      </w:tr>
      <w:tr w:rsidR="00BE42EE" w:rsidTr="00BE42EE"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пройденного материала по Unit.4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42EE" w:rsidRDefault="00BE42EE" w:rsidP="00BE42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E42EE" w:rsidRDefault="00BE42EE" w:rsidP="00FB61F0">
      <w:pPr>
        <w:pStyle w:val="a8"/>
        <w:spacing w:before="0" w:beforeAutospacing="0" w:after="0"/>
        <w:jc w:val="both"/>
        <w:rPr>
          <w:sz w:val="28"/>
          <w:szCs w:val="28"/>
        </w:rPr>
      </w:pPr>
    </w:p>
    <w:p w:rsidR="00FB61F0" w:rsidRPr="00AD31E6" w:rsidRDefault="00FB61F0" w:rsidP="00FB61F0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sz w:val="28"/>
          <w:szCs w:val="28"/>
          <w:highlight w:val="white"/>
        </w:rPr>
      </w:pPr>
      <w:r w:rsidRPr="00AD31E6">
        <w:rPr>
          <w:rFonts w:ascii="Times New Roman" w:hAnsi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  <w:bookmarkStart w:id="0" w:name="_GoBack"/>
      <w:bookmarkEnd w:id="0"/>
    </w:p>
    <w:p w:rsidR="00FB61F0" w:rsidRPr="00F55171" w:rsidRDefault="00FB61F0" w:rsidP="00FB61F0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ind w:right="34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FB61F0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Просвещение, 2011. – 144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. - </w:t>
      </w:r>
      <w:r w:rsidRPr="00F55171">
        <w:rPr>
          <w:rFonts w:ascii="Times New Roman" w:hAnsi="Times New Roman"/>
          <w:color w:val="000000"/>
          <w:spacing w:val="1"/>
          <w:sz w:val="28"/>
          <w:szCs w:val="28"/>
        </w:rPr>
        <w:t xml:space="preserve">(Стандарты второго поколения). </w:t>
      </w:r>
    </w:p>
    <w:p w:rsidR="00FB61F0" w:rsidRPr="005A7BC0" w:rsidRDefault="00FB61F0" w:rsidP="00FB61F0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t xml:space="preserve">Новые государственные стандарты по иностранному языку: 2-11 классы/ Образование в документах и комментариях.- М.: АСТ. </w:t>
      </w:r>
      <w:proofErr w:type="spellStart"/>
      <w:r w:rsidRPr="005A7BC0">
        <w:rPr>
          <w:rFonts w:ascii="Times New Roman" w:hAnsi="Times New Roman"/>
          <w:sz w:val="28"/>
          <w:szCs w:val="28"/>
        </w:rPr>
        <w:t>Астрель</w:t>
      </w:r>
      <w:proofErr w:type="spellEnd"/>
      <w:r w:rsidRPr="005A7BC0">
        <w:rPr>
          <w:rFonts w:ascii="Times New Roman" w:hAnsi="Times New Roman"/>
          <w:sz w:val="28"/>
          <w:szCs w:val="28"/>
        </w:rPr>
        <w:t>, 2009,</w:t>
      </w:r>
    </w:p>
    <w:p w:rsidR="00FB61F0" w:rsidRPr="00123337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A7BC0">
        <w:rPr>
          <w:rFonts w:ascii="Times New Roman" w:hAnsi="Times New Roman"/>
          <w:sz w:val="28"/>
          <w:szCs w:val="28"/>
        </w:rPr>
        <w:lastRenderedPageBreak/>
        <w:t>Общеевропейские компетенции владения иностранным языком: Изучение, преподавание, оценка. МГЛУ, 20</w:t>
      </w:r>
      <w:r>
        <w:rPr>
          <w:rFonts w:ascii="Times New Roman" w:hAnsi="Times New Roman"/>
          <w:sz w:val="28"/>
          <w:szCs w:val="28"/>
        </w:rPr>
        <w:t>10</w:t>
      </w:r>
    </w:p>
    <w:p w:rsidR="00FB61F0" w:rsidRPr="00123337" w:rsidRDefault="00FB61F0" w:rsidP="00FB61F0">
      <w:pPr>
        <w:pStyle w:val="a9"/>
        <w:numPr>
          <w:ilvl w:val="0"/>
          <w:numId w:val="3"/>
        </w:numPr>
        <w:tabs>
          <w:tab w:val="left" w:pos="426"/>
        </w:tabs>
        <w:suppressAutoHyphens/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Программа курса английского языка для 2-11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12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5 классов.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7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М.З., Добрынина Н.В.,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Книга для учителя к учебнику «Английский язык» для 8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Style w:val="FontStyle31"/>
          <w:sz w:val="28"/>
        </w:rPr>
        <w:t>Биболетова</w:t>
      </w:r>
      <w:proofErr w:type="spellEnd"/>
      <w:r w:rsidRPr="00123337">
        <w:rPr>
          <w:rStyle w:val="FontStyle31"/>
          <w:sz w:val="28"/>
        </w:rPr>
        <w:t xml:space="preserve"> М. З., </w:t>
      </w:r>
      <w:proofErr w:type="spellStart"/>
      <w:r w:rsidRPr="00123337">
        <w:rPr>
          <w:rStyle w:val="FontStyle31"/>
          <w:sz w:val="28"/>
        </w:rPr>
        <w:t>Бабушис</w:t>
      </w:r>
      <w:proofErr w:type="spellEnd"/>
      <w:r w:rsidRPr="00123337">
        <w:rPr>
          <w:rStyle w:val="FontStyle31"/>
          <w:sz w:val="28"/>
        </w:rPr>
        <w:t xml:space="preserve"> Е.Е., Кларк О.И., Морозова А.Н., </w:t>
      </w:r>
      <w:proofErr w:type="spellStart"/>
      <w:r w:rsidRPr="00123337">
        <w:rPr>
          <w:rStyle w:val="FontStyle31"/>
          <w:sz w:val="28"/>
        </w:rPr>
        <w:t>СоловьеваИ</w:t>
      </w:r>
      <w:proofErr w:type="gramStart"/>
      <w:r w:rsidRPr="00123337">
        <w:rPr>
          <w:rStyle w:val="FontStyle31"/>
          <w:sz w:val="28"/>
        </w:rPr>
        <w:t>,Ю</w:t>
      </w:r>
      <w:proofErr w:type="gramEnd"/>
      <w:r w:rsidRPr="00123337">
        <w:rPr>
          <w:rStyle w:val="FontStyle31"/>
          <w:sz w:val="28"/>
        </w:rPr>
        <w:t>.</w:t>
      </w:r>
      <w:r w:rsidRPr="00123337">
        <w:rPr>
          <w:rFonts w:ascii="Times New Roman" w:hAnsi="Times New Roman"/>
          <w:sz w:val="28"/>
          <w:szCs w:val="28"/>
        </w:rPr>
        <w:t>Книга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для учителя к учебнику «Английский язык» для 9 класса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 xml:space="preserve">. 112 </w:t>
      </w:r>
      <w:proofErr w:type="gramStart"/>
      <w:r w:rsidRPr="00123337">
        <w:rPr>
          <w:rFonts w:ascii="Times New Roman" w:hAnsi="Times New Roman"/>
          <w:sz w:val="28"/>
          <w:szCs w:val="28"/>
        </w:rPr>
        <w:t>с</w:t>
      </w:r>
      <w:proofErr w:type="gramEnd"/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FB61F0" w:rsidRPr="00F55171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Проверочные работы: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Литература для </w:t>
      </w:r>
      <w:proofErr w:type="gramStart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обучающихся</w:t>
      </w:r>
      <w:proofErr w:type="gramEnd"/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.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Основная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5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6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23337">
        <w:rPr>
          <w:rFonts w:ascii="Times New Roman" w:hAnsi="Times New Roman"/>
          <w:sz w:val="28"/>
          <w:szCs w:val="28"/>
        </w:rPr>
        <w:lastRenderedPageBreak/>
        <w:t>Биболетова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М. З., </w:t>
      </w:r>
      <w:proofErr w:type="spellStart"/>
      <w:r w:rsidRPr="00123337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Н.Н. Учебник «Английский язык» для 7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123337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Fonts w:ascii="Times New Roman" w:hAnsi="Times New Roman"/>
          <w:sz w:val="28"/>
          <w:szCs w:val="28"/>
        </w:rPr>
        <w:t>Учебник «Английский язык» для 8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Default="00FB61F0" w:rsidP="00FB61F0">
      <w:pPr>
        <w:numPr>
          <w:ilvl w:val="0"/>
          <w:numId w:val="3"/>
        </w:numPr>
        <w:tabs>
          <w:tab w:val="left" w:pos="426"/>
        </w:tabs>
        <w:suppressAutoHyphens/>
        <w:spacing w:after="0"/>
        <w:ind w:left="567" w:hanging="283"/>
        <w:jc w:val="both"/>
        <w:rPr>
          <w:rFonts w:ascii="Times New Roman" w:hAnsi="Times New Roman"/>
          <w:sz w:val="28"/>
          <w:szCs w:val="28"/>
        </w:rPr>
      </w:pPr>
      <w:r w:rsidRPr="00123337">
        <w:rPr>
          <w:rStyle w:val="FontStyle31"/>
          <w:sz w:val="28"/>
          <w:szCs w:val="28"/>
        </w:rPr>
        <w:t xml:space="preserve">М. З. </w:t>
      </w:r>
      <w:proofErr w:type="spellStart"/>
      <w:r w:rsidRPr="00123337">
        <w:rPr>
          <w:rStyle w:val="FontStyle31"/>
          <w:sz w:val="28"/>
          <w:szCs w:val="28"/>
        </w:rPr>
        <w:t>Биболетова</w:t>
      </w:r>
      <w:proofErr w:type="spellEnd"/>
      <w:r w:rsidRPr="00123337">
        <w:rPr>
          <w:rStyle w:val="FontStyle31"/>
          <w:sz w:val="28"/>
          <w:szCs w:val="28"/>
        </w:rPr>
        <w:t xml:space="preserve">, Е.Е. </w:t>
      </w:r>
      <w:proofErr w:type="spellStart"/>
      <w:r w:rsidRPr="00123337">
        <w:rPr>
          <w:rStyle w:val="FontStyle31"/>
          <w:sz w:val="28"/>
          <w:szCs w:val="28"/>
        </w:rPr>
        <w:t>Бабушис</w:t>
      </w:r>
      <w:proofErr w:type="spellEnd"/>
      <w:r w:rsidRPr="00123337">
        <w:rPr>
          <w:rStyle w:val="FontStyle31"/>
          <w:sz w:val="28"/>
          <w:szCs w:val="28"/>
        </w:rPr>
        <w:t xml:space="preserve">, О.И. Кларк, А.Н. Морозова, Соловьева </w:t>
      </w:r>
      <w:proofErr w:type="spellStart"/>
      <w:r w:rsidRPr="00123337">
        <w:rPr>
          <w:rStyle w:val="FontStyle31"/>
          <w:sz w:val="28"/>
          <w:szCs w:val="28"/>
        </w:rPr>
        <w:t>И</w:t>
      </w:r>
      <w:proofErr w:type="gramStart"/>
      <w:r w:rsidRPr="00123337">
        <w:rPr>
          <w:rStyle w:val="FontStyle31"/>
          <w:sz w:val="28"/>
          <w:szCs w:val="28"/>
        </w:rPr>
        <w:t>,Ю</w:t>
      </w:r>
      <w:proofErr w:type="gramEnd"/>
      <w:r w:rsidRPr="00123337">
        <w:rPr>
          <w:rStyle w:val="FontStyle31"/>
          <w:sz w:val="28"/>
          <w:szCs w:val="28"/>
        </w:rPr>
        <w:t>.</w:t>
      </w:r>
      <w:r w:rsidRPr="00123337">
        <w:rPr>
          <w:rFonts w:ascii="Times New Roman" w:hAnsi="Times New Roman"/>
          <w:sz w:val="28"/>
          <w:szCs w:val="28"/>
        </w:rPr>
        <w:t>Учебник</w:t>
      </w:r>
      <w:proofErr w:type="spellEnd"/>
      <w:r w:rsidRPr="00123337">
        <w:rPr>
          <w:rFonts w:ascii="Times New Roman" w:hAnsi="Times New Roman"/>
          <w:sz w:val="28"/>
          <w:szCs w:val="28"/>
        </w:rPr>
        <w:t xml:space="preserve"> «Английский язык» для 9 классов общеобразовательных учреждений. - Обнинск: Титул, 20</w:t>
      </w:r>
      <w:r>
        <w:rPr>
          <w:rFonts w:ascii="Times New Roman" w:hAnsi="Times New Roman"/>
          <w:sz w:val="28"/>
          <w:szCs w:val="28"/>
        </w:rPr>
        <w:t>14</w:t>
      </w:r>
      <w:r w:rsidRPr="00123337">
        <w:rPr>
          <w:rFonts w:ascii="Times New Roman" w:hAnsi="Times New Roman"/>
          <w:sz w:val="28"/>
          <w:szCs w:val="28"/>
        </w:rPr>
        <w:t>.</w:t>
      </w:r>
    </w:p>
    <w:p w:rsidR="00FB61F0" w:rsidRPr="00216514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5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FB61F0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6 класса общеобразовательных учреждений. – Обнинск: Титул, 2014</w:t>
      </w:r>
    </w:p>
    <w:p w:rsidR="00FB61F0" w:rsidRPr="00F55171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7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FB61F0" w:rsidRPr="00F55171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8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FB61F0" w:rsidRPr="00216514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Английский язык: Рабочая тетрадь к учебнику английского языка Английский с удовольствием / 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9</w:t>
      </w:r>
      <w:r w:rsidRPr="00F5517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– Обнинск: Титул, 2014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</w:pPr>
      <w:r w:rsidRPr="00F5517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Дополнительная</w:t>
      </w:r>
    </w:p>
    <w:p w:rsidR="00FB61F0" w:rsidRPr="00F55171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Е.А. Грамматика английского языка. Сборник упражнений: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М.З.Биболетовой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и др.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. 6 класс” / Е.А. </w:t>
      </w:r>
      <w:proofErr w:type="spellStart"/>
      <w:r w:rsidRPr="00F55171">
        <w:rPr>
          <w:rFonts w:ascii="Times New Roman" w:hAnsi="Times New Roman"/>
          <w:sz w:val="28"/>
          <w:szCs w:val="28"/>
        </w:rPr>
        <w:t>Барашкова</w:t>
      </w:r>
      <w:proofErr w:type="spellEnd"/>
      <w:r w:rsidRPr="00F55171">
        <w:rPr>
          <w:rFonts w:ascii="Times New Roman" w:hAnsi="Times New Roman"/>
          <w:sz w:val="28"/>
          <w:szCs w:val="28"/>
        </w:rPr>
        <w:t>. – М.: Издательство «Экзамен», 2012. (Серия «Учебно-методический комплект»).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F55171">
        <w:rPr>
          <w:rFonts w:ascii="Times New Roman" w:hAnsi="Times New Roman"/>
          <w:b/>
          <w:bCs/>
          <w:sz w:val="28"/>
          <w:szCs w:val="28"/>
        </w:rPr>
        <w:t>Электронные ресурсы</w:t>
      </w:r>
    </w:p>
    <w:p w:rsidR="00FB61F0" w:rsidRPr="00F55171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Обучающая компьютерная программа “</w:t>
      </w:r>
      <w:proofErr w:type="spellStart"/>
      <w:r w:rsidRPr="00F55171">
        <w:rPr>
          <w:rFonts w:ascii="Times New Roman" w:hAnsi="Times New Roman"/>
          <w:sz w:val="28"/>
          <w:szCs w:val="28"/>
        </w:rPr>
        <w:t>EnjoyListeningandPlaying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к учебнику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1 </w:t>
      </w:r>
      <w:proofErr w:type="spellStart"/>
      <w:r w:rsidRPr="00F55171">
        <w:rPr>
          <w:rFonts w:ascii="Times New Roman" w:hAnsi="Times New Roman"/>
          <w:sz w:val="28"/>
          <w:szCs w:val="28"/>
        </w:rPr>
        <w:t>элект</w:t>
      </w:r>
      <w:proofErr w:type="spellEnd"/>
      <w:r w:rsidRPr="00F55171">
        <w:rPr>
          <w:rFonts w:ascii="Times New Roman" w:hAnsi="Times New Roman"/>
          <w:sz w:val="28"/>
          <w:szCs w:val="28"/>
        </w:rPr>
        <w:t>. опт</w:t>
      </w:r>
      <w:proofErr w:type="gramStart"/>
      <w:r w:rsidRPr="00F55171">
        <w:rPr>
          <w:rFonts w:ascii="Times New Roman" w:hAnsi="Times New Roman"/>
          <w:sz w:val="28"/>
          <w:szCs w:val="28"/>
        </w:rPr>
        <w:t>.</w:t>
      </w:r>
      <w:proofErr w:type="gramEnd"/>
      <w:r w:rsidRPr="00F551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171">
        <w:rPr>
          <w:rFonts w:ascii="Times New Roman" w:hAnsi="Times New Roman"/>
          <w:sz w:val="28"/>
          <w:szCs w:val="28"/>
        </w:rPr>
        <w:t>д</w:t>
      </w:r>
      <w:proofErr w:type="gramEnd"/>
      <w:r w:rsidRPr="00F55171">
        <w:rPr>
          <w:rFonts w:ascii="Times New Roman" w:hAnsi="Times New Roman"/>
          <w:sz w:val="28"/>
          <w:szCs w:val="28"/>
        </w:rPr>
        <w:t>иск CD ROM</w:t>
      </w:r>
    </w:p>
    <w:p w:rsidR="00FB61F0" w:rsidRPr="00F55171" w:rsidRDefault="00FB61F0" w:rsidP="00FB61F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927" w:right="-45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 xml:space="preserve">Профессор Хиггинс. Английский без акцента (диск </w:t>
      </w:r>
      <w:r w:rsidRPr="00F55171">
        <w:rPr>
          <w:rFonts w:ascii="Times New Roman" w:hAnsi="Times New Roman"/>
          <w:sz w:val="28"/>
          <w:szCs w:val="28"/>
          <w:lang w:val="en-US"/>
        </w:rPr>
        <w:t>CDROM</w:t>
      </w:r>
      <w:r w:rsidRPr="00F55171">
        <w:rPr>
          <w:rFonts w:ascii="Times New Roman" w:hAnsi="Times New Roman"/>
          <w:sz w:val="28"/>
          <w:szCs w:val="28"/>
        </w:rPr>
        <w:t>)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55171">
        <w:rPr>
          <w:rFonts w:ascii="Times New Roman" w:hAnsi="Times New Roman"/>
          <w:b/>
          <w:bCs/>
          <w:sz w:val="28"/>
          <w:szCs w:val="28"/>
        </w:rPr>
        <w:t>Аудиоиздания</w:t>
      </w:r>
      <w:proofErr w:type="spellEnd"/>
    </w:p>
    <w:p w:rsidR="00FB61F0" w:rsidRPr="00F55171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5171">
        <w:rPr>
          <w:rFonts w:ascii="Times New Roman" w:hAnsi="Times New Roman"/>
          <w:sz w:val="28"/>
          <w:szCs w:val="28"/>
        </w:rPr>
        <w:lastRenderedPageBreak/>
        <w:t>Аудиоприложение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к учебнику  </w:t>
      </w:r>
      <w:proofErr w:type="spellStart"/>
      <w:r w:rsidRPr="00F55171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М.З., Денисенко О.А., </w:t>
      </w:r>
      <w:proofErr w:type="spellStart"/>
      <w:r w:rsidRPr="00F55171">
        <w:rPr>
          <w:rFonts w:ascii="Times New Roman" w:hAnsi="Times New Roman"/>
          <w:sz w:val="28"/>
          <w:szCs w:val="28"/>
        </w:rPr>
        <w:t>Трубанева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 Н.Н.   Английский язык: Английский с удовольствием (</w:t>
      </w:r>
      <w:proofErr w:type="spellStart"/>
      <w:r w:rsidRPr="00F55171">
        <w:rPr>
          <w:rFonts w:ascii="Times New Roman" w:hAnsi="Times New Roman"/>
          <w:sz w:val="28"/>
          <w:szCs w:val="28"/>
        </w:rPr>
        <w:t>EnjoyEnglish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): Учебник английского языка для 6 класса. </w:t>
      </w:r>
      <w:r w:rsidRPr="00F55171">
        <w:rPr>
          <w:rFonts w:ascii="Times New Roman" w:hAnsi="Times New Roman"/>
          <w:sz w:val="28"/>
          <w:szCs w:val="28"/>
          <w:lang w:val="en-US"/>
        </w:rPr>
        <w:t>CD</w:t>
      </w:r>
      <w:r w:rsidRPr="00F55171">
        <w:rPr>
          <w:rFonts w:ascii="Times New Roman" w:hAnsi="Times New Roman"/>
          <w:sz w:val="28"/>
          <w:szCs w:val="28"/>
        </w:rPr>
        <w:t xml:space="preserve"> MP3</w:t>
      </w:r>
    </w:p>
    <w:p w:rsidR="00FB61F0" w:rsidRPr="00F55171" w:rsidRDefault="00FB61F0" w:rsidP="00FB61F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F55171">
        <w:rPr>
          <w:rFonts w:ascii="Times New Roman" w:hAnsi="Times New Roman"/>
          <w:sz w:val="28"/>
          <w:szCs w:val="28"/>
        </w:rPr>
        <w:t>Пой и играй. Сборник песен  “</w:t>
      </w:r>
      <w:proofErr w:type="spellStart"/>
      <w:r w:rsidRPr="00F55171">
        <w:rPr>
          <w:rFonts w:ascii="Times New Roman" w:hAnsi="Times New Roman"/>
          <w:sz w:val="28"/>
          <w:szCs w:val="28"/>
        </w:rPr>
        <w:t>Game-songs</w:t>
      </w:r>
      <w:proofErr w:type="spellEnd"/>
      <w:r w:rsidRPr="00F55171">
        <w:rPr>
          <w:rFonts w:ascii="Times New Roman" w:hAnsi="Times New Roman"/>
          <w:sz w:val="28"/>
          <w:szCs w:val="28"/>
        </w:rPr>
        <w:t xml:space="preserve">” с аудиокассетой. - Обнинск: Титул, 2010 </w:t>
      </w:r>
    </w:p>
    <w:p w:rsidR="00FB61F0" w:rsidRPr="00F55171" w:rsidRDefault="00FB61F0" w:rsidP="00FB61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B61F0" w:rsidRPr="00F946A1" w:rsidRDefault="00FB61F0" w:rsidP="00FB61F0">
      <w:pPr>
        <w:rPr>
          <w:rFonts w:ascii="Times New Roman" w:hAnsi="Times New Roman" w:cs="Times New Roman"/>
        </w:rPr>
      </w:pPr>
    </w:p>
    <w:p w:rsidR="00FB61F0" w:rsidRPr="00F946A1" w:rsidRDefault="00FB61F0" w:rsidP="00FB61F0">
      <w:pPr>
        <w:rPr>
          <w:rFonts w:ascii="Times New Roman" w:hAnsi="Times New Roman" w:cs="Times New Roman"/>
        </w:rPr>
      </w:pPr>
      <w:r w:rsidRPr="00F946A1">
        <w:rPr>
          <w:rFonts w:ascii="Times New Roman" w:hAnsi="Times New Roman" w:cs="Times New Roman"/>
        </w:rPr>
        <w:br w:type="page"/>
      </w:r>
    </w:p>
    <w:p w:rsidR="00FB61F0" w:rsidRPr="00681FD2" w:rsidRDefault="00FB61F0" w:rsidP="00FB61F0">
      <w:pPr>
        <w:jc w:val="both"/>
      </w:pPr>
    </w:p>
    <w:p w:rsidR="00FB61F0" w:rsidRPr="00211795" w:rsidRDefault="00FB61F0" w:rsidP="00FB61F0">
      <w:pPr>
        <w:pStyle w:val="a6"/>
        <w:shd w:val="clear" w:color="auto" w:fill="FFFFFD"/>
        <w:ind w:left="57" w:right="-251" w:firstLine="350"/>
        <w:jc w:val="both"/>
        <w:rPr>
          <w:shd w:val="clear" w:color="auto" w:fill="FFFFFD"/>
        </w:rPr>
      </w:pPr>
    </w:p>
    <w:p w:rsidR="00FB61F0" w:rsidRPr="009704A1" w:rsidRDefault="00FB61F0" w:rsidP="00FB61F0">
      <w:pPr>
        <w:rPr>
          <w:rFonts w:ascii="Times New Roman" w:hAnsi="Times New Roman"/>
          <w:sz w:val="28"/>
          <w:szCs w:val="28"/>
        </w:rPr>
      </w:pPr>
    </w:p>
    <w:p w:rsidR="00FB61F0" w:rsidRPr="009704A1" w:rsidRDefault="00FB61F0" w:rsidP="00FB61F0">
      <w:pPr>
        <w:rPr>
          <w:rFonts w:ascii="Times New Roman" w:hAnsi="Times New Roman"/>
          <w:sz w:val="28"/>
          <w:szCs w:val="28"/>
        </w:rPr>
      </w:pPr>
    </w:p>
    <w:p w:rsidR="00FB61F0" w:rsidRDefault="00FB61F0" w:rsidP="00FB61F0"/>
    <w:p w:rsidR="00470969" w:rsidRDefault="00470969"/>
    <w:sectPr w:rsidR="00470969" w:rsidSect="00BE4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3A2F5E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­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</w:abstractNum>
  <w:abstractNum w:abstractNumId="1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0F"/>
    <w:multiLevelType w:val="singleLevel"/>
    <w:tmpl w:val="0000000F"/>
    <w:name w:val="WW8Num2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>
    <w:nsid w:val="00000010"/>
    <w:multiLevelType w:val="singleLevel"/>
    <w:tmpl w:val="00000010"/>
    <w:name w:val="WW8Num2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3"/>
    <w:multiLevelType w:val="singleLevel"/>
    <w:tmpl w:val="00000013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/>
      </w:rPr>
    </w:lvl>
  </w:abstractNum>
  <w:abstractNum w:abstractNumId="16">
    <w:nsid w:val="00000015"/>
    <w:multiLevelType w:val="singleLevel"/>
    <w:tmpl w:val="00000015"/>
    <w:name w:val="WW8Num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>
    <w:nsid w:val="00000016"/>
    <w:multiLevelType w:val="singleLevel"/>
    <w:tmpl w:val="00000016"/>
    <w:name w:val="WW8Num37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</w:abstractNum>
  <w:abstractNum w:abstractNumId="18">
    <w:nsid w:val="00000017"/>
    <w:multiLevelType w:val="singleLevel"/>
    <w:tmpl w:val="00000017"/>
    <w:name w:val="WW8Num4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>
    <w:nsid w:val="00000018"/>
    <w:multiLevelType w:val="singleLevel"/>
    <w:tmpl w:val="00000018"/>
    <w:name w:val="WW8Num4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>
    <w:nsid w:val="00000019"/>
    <w:multiLevelType w:val="singleLevel"/>
    <w:tmpl w:val="00000019"/>
    <w:name w:val="WW8Num4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>
    <w:nsid w:val="0000001A"/>
    <w:multiLevelType w:val="singleLevel"/>
    <w:tmpl w:val="0000001A"/>
    <w:name w:val="WW8Num47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B"/>
    <w:multiLevelType w:val="singleLevel"/>
    <w:tmpl w:val="0000001B"/>
    <w:name w:val="WW8Num4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>
    <w:nsid w:val="0000001C"/>
    <w:multiLevelType w:val="singleLevel"/>
    <w:tmpl w:val="0000001C"/>
    <w:name w:val="WW8Num5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>
    <w:nsid w:val="0000001D"/>
    <w:multiLevelType w:val="singleLevel"/>
    <w:tmpl w:val="0000001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5">
    <w:nsid w:val="0000001E"/>
    <w:multiLevelType w:val="singleLevel"/>
    <w:tmpl w:val="0000001E"/>
    <w:name w:val="WW8Num5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>
    <w:nsid w:val="0000001F"/>
    <w:multiLevelType w:val="multilevel"/>
    <w:tmpl w:val="0000001F"/>
    <w:name w:val="WW8Num54"/>
    <w:lvl w:ilvl="0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21"/>
    <w:multiLevelType w:val="singleLevel"/>
    <w:tmpl w:val="00000021"/>
    <w:name w:val="WW8Num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8">
    <w:nsid w:val="00000023"/>
    <w:multiLevelType w:val="singleLevel"/>
    <w:tmpl w:val="00000023"/>
    <w:name w:val="WW8Num5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>
    <w:nsid w:val="00000024"/>
    <w:multiLevelType w:val="singleLevel"/>
    <w:tmpl w:val="00000024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>
    <w:nsid w:val="00000025"/>
    <w:multiLevelType w:val="multilevel"/>
    <w:tmpl w:val="00000025"/>
    <w:name w:val="WW8Num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1">
    <w:nsid w:val="00000026"/>
    <w:multiLevelType w:val="singleLevel"/>
    <w:tmpl w:val="00000026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2">
    <w:nsid w:val="00000027"/>
    <w:multiLevelType w:val="singleLevel"/>
    <w:tmpl w:val="00000027"/>
    <w:name w:val="WW8Num6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>
    <w:nsid w:val="00000028"/>
    <w:multiLevelType w:val="singleLevel"/>
    <w:tmpl w:val="00000028"/>
    <w:name w:val="WW8Num65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4">
    <w:nsid w:val="00000029"/>
    <w:multiLevelType w:val="singleLevel"/>
    <w:tmpl w:val="00000029"/>
    <w:name w:val="WW8Num6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>
    <w:nsid w:val="0000002A"/>
    <w:multiLevelType w:val="multilevel"/>
    <w:tmpl w:val="000000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val="num" w:pos="0"/>
        </w:tabs>
        <w:ind w:left="319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>
    <w:nsid w:val="0000002B"/>
    <w:multiLevelType w:val="multilevel"/>
    <w:tmpl w:val="0000002B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8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9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0">
    <w:nsid w:val="37F872E6"/>
    <w:multiLevelType w:val="hybridMultilevel"/>
    <w:tmpl w:val="0FDA97D8"/>
    <w:lvl w:ilvl="0" w:tplc="3EC0BF3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>
    <w:nsid w:val="466B2EC2"/>
    <w:multiLevelType w:val="hybridMultilevel"/>
    <w:tmpl w:val="731EC5D4"/>
    <w:lvl w:ilvl="0" w:tplc="E1AC064E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3">
    <w:nsid w:val="4C6622AA"/>
    <w:multiLevelType w:val="hybridMultilevel"/>
    <w:tmpl w:val="B70A778A"/>
    <w:lvl w:ilvl="0" w:tplc="6ED8C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D51C23"/>
    <w:multiLevelType w:val="hybridMultilevel"/>
    <w:tmpl w:val="E66A2FA8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64391CCD"/>
    <w:multiLevelType w:val="hybridMultilevel"/>
    <w:tmpl w:val="2E5CD3C8"/>
    <w:lvl w:ilvl="0" w:tplc="E1AC064E"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>
    <w:nsid w:val="651528D9"/>
    <w:multiLevelType w:val="hybridMultilevel"/>
    <w:tmpl w:val="C3460672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3043FB4"/>
    <w:multiLevelType w:val="hybridMultilevel"/>
    <w:tmpl w:val="34284F20"/>
    <w:lvl w:ilvl="0" w:tplc="E1AC064E">
      <w:numFmt w:val="bullet"/>
      <w:lvlText w:val="•"/>
      <w:lvlJc w:val="left"/>
      <w:pPr>
        <w:ind w:left="1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8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9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47"/>
  </w:num>
  <w:num w:numId="5">
    <w:abstractNumId w:val="41"/>
  </w:num>
  <w:num w:numId="6">
    <w:abstractNumId w:val="45"/>
  </w:num>
  <w:num w:numId="7">
    <w:abstractNumId w:val="40"/>
  </w:num>
  <w:num w:numId="8">
    <w:abstractNumId w:val="44"/>
  </w:num>
  <w:num w:numId="9">
    <w:abstractNumId w:val="46"/>
  </w:num>
  <w:num w:numId="10">
    <w:abstractNumId w:val="42"/>
  </w:num>
  <w:num w:numId="11">
    <w:abstractNumId w:val="43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4"/>
  </w:num>
  <w:num w:numId="26">
    <w:abstractNumId w:val="15"/>
  </w:num>
  <w:num w:numId="27">
    <w:abstractNumId w:val="16"/>
  </w:num>
  <w:num w:numId="28">
    <w:abstractNumId w:val="17"/>
  </w:num>
  <w:num w:numId="29">
    <w:abstractNumId w:val="18"/>
  </w:num>
  <w:num w:numId="30">
    <w:abstractNumId w:val="19"/>
  </w:num>
  <w:num w:numId="31">
    <w:abstractNumId w:val="20"/>
  </w:num>
  <w:num w:numId="32">
    <w:abstractNumId w:val="21"/>
  </w:num>
  <w:num w:numId="33">
    <w:abstractNumId w:val="22"/>
  </w:num>
  <w:num w:numId="34">
    <w:abstractNumId w:val="23"/>
  </w:num>
  <w:num w:numId="35">
    <w:abstractNumId w:val="24"/>
  </w:num>
  <w:num w:numId="36">
    <w:abstractNumId w:val="25"/>
  </w:num>
  <w:num w:numId="37">
    <w:abstractNumId w:val="26"/>
  </w:num>
  <w:num w:numId="38">
    <w:abstractNumId w:val="27"/>
  </w:num>
  <w:num w:numId="39">
    <w:abstractNumId w:val="28"/>
  </w:num>
  <w:num w:numId="40">
    <w:abstractNumId w:val="29"/>
  </w:num>
  <w:num w:numId="41">
    <w:abstractNumId w:val="30"/>
  </w:num>
  <w:num w:numId="42">
    <w:abstractNumId w:val="31"/>
  </w:num>
  <w:num w:numId="43">
    <w:abstractNumId w:val="32"/>
  </w:num>
  <w:num w:numId="44">
    <w:abstractNumId w:val="33"/>
  </w:num>
  <w:num w:numId="45">
    <w:abstractNumId w:val="34"/>
  </w:num>
  <w:num w:numId="46">
    <w:abstractNumId w:val="35"/>
  </w:num>
  <w:num w:numId="47">
    <w:abstractNumId w:val="36"/>
  </w:num>
  <w:num w:numId="48">
    <w:abstractNumId w:val="3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61F0"/>
    <w:rsid w:val="002674BD"/>
    <w:rsid w:val="00364A6E"/>
    <w:rsid w:val="00470969"/>
    <w:rsid w:val="005422CC"/>
    <w:rsid w:val="0065186C"/>
    <w:rsid w:val="00954543"/>
    <w:rsid w:val="009A3C0B"/>
    <w:rsid w:val="00BE42EE"/>
    <w:rsid w:val="00FB6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2CC"/>
  </w:style>
  <w:style w:type="paragraph" w:styleId="1">
    <w:name w:val="heading 1"/>
    <w:basedOn w:val="a"/>
    <w:next w:val="a"/>
    <w:link w:val="10"/>
    <w:qFormat/>
    <w:rsid w:val="00FB61F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B61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FB61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B61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B61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7">
    <w:name w:val="heading 7"/>
    <w:basedOn w:val="a"/>
    <w:next w:val="a"/>
    <w:link w:val="70"/>
    <w:unhideWhenUsed/>
    <w:qFormat/>
    <w:rsid w:val="00FB61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8">
    <w:name w:val="heading 8"/>
    <w:basedOn w:val="a"/>
    <w:next w:val="a"/>
    <w:link w:val="80"/>
    <w:qFormat/>
    <w:rsid w:val="00FB61F0"/>
    <w:pPr>
      <w:keepNext/>
      <w:shd w:val="clear" w:color="auto" w:fill="FFFFFF"/>
      <w:suppressAutoHyphens/>
      <w:spacing w:after="0" w:line="240" w:lineRule="auto"/>
      <w:ind w:left="6173" w:hanging="360"/>
      <w:jc w:val="center"/>
      <w:outlineLvl w:val="7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FB61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1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B61F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FB61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FB61F0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rsid w:val="00FB61F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70">
    <w:name w:val="Заголовок 7 Знак"/>
    <w:basedOn w:val="a0"/>
    <w:link w:val="7"/>
    <w:rsid w:val="00FB61F0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80">
    <w:name w:val="Заголовок 8 Знак"/>
    <w:basedOn w:val="a0"/>
    <w:link w:val="8"/>
    <w:rsid w:val="00FB61F0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FB61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3">
    <w:name w:val="Balloon Text"/>
    <w:basedOn w:val="a"/>
    <w:link w:val="a4"/>
    <w:rsid w:val="00FB61F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rsid w:val="00FB61F0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No Spacing"/>
    <w:uiPriority w:val="99"/>
    <w:qFormat/>
    <w:rsid w:val="00FB61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6">
    <w:name w:val="Стиль"/>
    <w:uiPriority w:val="99"/>
    <w:rsid w:val="00FB6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qFormat/>
    <w:rsid w:val="00FB61F0"/>
    <w:rPr>
      <w:rFonts w:cs="Times New Roman"/>
      <w:i/>
      <w:iCs/>
    </w:rPr>
  </w:style>
  <w:style w:type="paragraph" w:styleId="21">
    <w:name w:val="Body Text Indent 2"/>
    <w:basedOn w:val="a"/>
    <w:link w:val="22"/>
    <w:uiPriority w:val="99"/>
    <w:rsid w:val="00FB61F0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B61F0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Основной текст2"/>
    <w:basedOn w:val="a"/>
    <w:uiPriority w:val="99"/>
    <w:rsid w:val="00FB61F0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8">
    <w:name w:val="Normal (Web)"/>
    <w:basedOn w:val="a"/>
    <w:rsid w:val="00FB61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FB61F0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a">
    <w:name w:val="Table Grid"/>
    <w:basedOn w:val="a1"/>
    <w:uiPriority w:val="59"/>
    <w:rsid w:val="00FB61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FB61F0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c">
    <w:name w:val="Основной текст Знак"/>
    <w:basedOn w:val="a0"/>
    <w:link w:val="ab"/>
    <w:rsid w:val="00FB61F0"/>
    <w:rPr>
      <w:rFonts w:ascii="Calibri" w:eastAsia="Calibri" w:hAnsi="Calibri" w:cs="Calibri"/>
      <w:lang w:eastAsia="ar-SA"/>
    </w:rPr>
  </w:style>
  <w:style w:type="character" w:customStyle="1" w:styleId="24">
    <w:name w:val="Основной текст (2)_"/>
    <w:link w:val="25"/>
    <w:rsid w:val="00FB61F0"/>
    <w:rPr>
      <w:b/>
      <w:bCs/>
      <w:sz w:val="23"/>
      <w:szCs w:val="23"/>
      <w:shd w:val="clear" w:color="auto" w:fill="FFFFFF"/>
      <w:lang w:val="en-US" w:eastAsia="en-US"/>
    </w:rPr>
  </w:style>
  <w:style w:type="paragraph" w:customStyle="1" w:styleId="25">
    <w:name w:val="Основной текст (2)"/>
    <w:basedOn w:val="a"/>
    <w:link w:val="24"/>
    <w:rsid w:val="00FB61F0"/>
    <w:pPr>
      <w:shd w:val="clear" w:color="auto" w:fill="FFFFFF"/>
      <w:spacing w:after="0" w:line="240" w:lineRule="atLeast"/>
    </w:pPr>
    <w:rPr>
      <w:b/>
      <w:bCs/>
      <w:sz w:val="23"/>
      <w:szCs w:val="23"/>
      <w:lang w:val="en-US" w:eastAsia="en-US"/>
    </w:rPr>
  </w:style>
  <w:style w:type="character" w:customStyle="1" w:styleId="WW8Num1z0">
    <w:name w:val="WW8Num1z0"/>
    <w:rsid w:val="00FB61F0"/>
    <w:rPr>
      <w:rFonts w:ascii="Symbol" w:hAnsi="Symbol"/>
    </w:rPr>
  </w:style>
  <w:style w:type="character" w:customStyle="1" w:styleId="WW8Num2z0">
    <w:name w:val="WW8Num2z0"/>
    <w:rsid w:val="00FB61F0"/>
    <w:rPr>
      <w:rFonts w:ascii="Symbol" w:hAnsi="Symbol"/>
    </w:rPr>
  </w:style>
  <w:style w:type="character" w:customStyle="1" w:styleId="WW8Num3z0">
    <w:name w:val="WW8Num3z0"/>
    <w:rsid w:val="00FB61F0"/>
    <w:rPr>
      <w:rFonts w:ascii="Symbol" w:hAnsi="Symbol"/>
    </w:rPr>
  </w:style>
  <w:style w:type="character" w:customStyle="1" w:styleId="WW8Num4z0">
    <w:name w:val="WW8Num4z0"/>
    <w:rsid w:val="00FB61F0"/>
    <w:rPr>
      <w:rFonts w:ascii="Courier New" w:hAnsi="Courier New"/>
    </w:rPr>
  </w:style>
  <w:style w:type="character" w:customStyle="1" w:styleId="WW8Num4z1">
    <w:name w:val="WW8Num4z1"/>
    <w:rsid w:val="00FB61F0"/>
    <w:rPr>
      <w:rFonts w:ascii="Courier New" w:hAnsi="Courier New" w:cs="Courier New"/>
    </w:rPr>
  </w:style>
  <w:style w:type="character" w:customStyle="1" w:styleId="WW8Num4z2">
    <w:name w:val="WW8Num4z2"/>
    <w:rsid w:val="00FB61F0"/>
    <w:rPr>
      <w:rFonts w:ascii="Wingdings" w:hAnsi="Wingdings"/>
    </w:rPr>
  </w:style>
  <w:style w:type="character" w:customStyle="1" w:styleId="WW8Num4z3">
    <w:name w:val="WW8Num4z3"/>
    <w:rsid w:val="00FB61F0"/>
    <w:rPr>
      <w:rFonts w:ascii="Symbol" w:hAnsi="Symbol"/>
    </w:rPr>
  </w:style>
  <w:style w:type="character" w:customStyle="1" w:styleId="WW8Num5z0">
    <w:name w:val="WW8Num5z0"/>
    <w:rsid w:val="00FB61F0"/>
    <w:rPr>
      <w:rFonts w:ascii="Symbol" w:hAnsi="Symbol"/>
    </w:rPr>
  </w:style>
  <w:style w:type="character" w:customStyle="1" w:styleId="WW8Num6z1">
    <w:name w:val="WW8Num6z1"/>
    <w:rsid w:val="00FB61F0"/>
    <w:rPr>
      <w:rFonts w:ascii="Symbol" w:hAnsi="Symbol"/>
    </w:rPr>
  </w:style>
  <w:style w:type="character" w:customStyle="1" w:styleId="WW8Num7z0">
    <w:name w:val="WW8Num7z0"/>
    <w:rsid w:val="00FB61F0"/>
    <w:rPr>
      <w:rFonts w:ascii="Symbol" w:hAnsi="Symbol"/>
    </w:rPr>
  </w:style>
  <w:style w:type="character" w:customStyle="1" w:styleId="WW8Num8z0">
    <w:name w:val="WW8Num8z0"/>
    <w:rsid w:val="00FB61F0"/>
    <w:rPr>
      <w:rFonts w:ascii="Symbol" w:hAnsi="Symbol"/>
    </w:rPr>
  </w:style>
  <w:style w:type="character" w:customStyle="1" w:styleId="WW8Num9z0">
    <w:name w:val="WW8Num9z0"/>
    <w:rsid w:val="00FB61F0"/>
    <w:rPr>
      <w:rFonts w:ascii="Symbol" w:hAnsi="Symbol"/>
    </w:rPr>
  </w:style>
  <w:style w:type="character" w:customStyle="1" w:styleId="WW8Num10z0">
    <w:name w:val="WW8Num10z0"/>
    <w:rsid w:val="00FB61F0"/>
    <w:rPr>
      <w:rFonts w:ascii="Symbol" w:hAnsi="Symbol"/>
    </w:rPr>
  </w:style>
  <w:style w:type="character" w:customStyle="1" w:styleId="WW8Num10z1">
    <w:name w:val="WW8Num10z1"/>
    <w:rsid w:val="00FB61F0"/>
    <w:rPr>
      <w:rFonts w:ascii="Courier New" w:hAnsi="Courier New" w:cs="Courier New"/>
    </w:rPr>
  </w:style>
  <w:style w:type="character" w:customStyle="1" w:styleId="WW8Num10z2">
    <w:name w:val="WW8Num10z2"/>
    <w:rsid w:val="00FB61F0"/>
    <w:rPr>
      <w:rFonts w:ascii="Wingdings" w:hAnsi="Wingdings"/>
    </w:rPr>
  </w:style>
  <w:style w:type="character" w:customStyle="1" w:styleId="WW8Num11z1">
    <w:name w:val="WW8Num11z1"/>
    <w:rsid w:val="00FB61F0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B61F0"/>
    <w:rPr>
      <w:rFonts w:ascii="Courier New" w:hAnsi="Courier New"/>
    </w:rPr>
  </w:style>
  <w:style w:type="character" w:customStyle="1" w:styleId="WW8Num14z1">
    <w:name w:val="WW8Num14z1"/>
    <w:rsid w:val="00FB61F0"/>
    <w:rPr>
      <w:rFonts w:ascii="Courier New" w:hAnsi="Courier New" w:cs="Courier New"/>
    </w:rPr>
  </w:style>
  <w:style w:type="character" w:customStyle="1" w:styleId="WW8Num14z2">
    <w:name w:val="WW8Num14z2"/>
    <w:rsid w:val="00FB61F0"/>
    <w:rPr>
      <w:rFonts w:ascii="Wingdings" w:hAnsi="Wingdings"/>
    </w:rPr>
  </w:style>
  <w:style w:type="character" w:customStyle="1" w:styleId="WW8Num14z3">
    <w:name w:val="WW8Num14z3"/>
    <w:rsid w:val="00FB61F0"/>
    <w:rPr>
      <w:rFonts w:ascii="Symbol" w:hAnsi="Symbol"/>
    </w:rPr>
  </w:style>
  <w:style w:type="character" w:customStyle="1" w:styleId="WW8Num16z0">
    <w:name w:val="WW8Num16z0"/>
    <w:rsid w:val="00FB61F0"/>
    <w:rPr>
      <w:rFonts w:ascii="Symbol" w:hAnsi="Symbol"/>
    </w:rPr>
  </w:style>
  <w:style w:type="character" w:customStyle="1" w:styleId="WW8Num16z1">
    <w:name w:val="WW8Num16z1"/>
    <w:rsid w:val="00FB61F0"/>
    <w:rPr>
      <w:rFonts w:ascii="Courier New" w:hAnsi="Courier New" w:cs="Courier New"/>
    </w:rPr>
  </w:style>
  <w:style w:type="character" w:customStyle="1" w:styleId="WW8Num16z2">
    <w:name w:val="WW8Num16z2"/>
    <w:rsid w:val="00FB61F0"/>
    <w:rPr>
      <w:rFonts w:ascii="Wingdings" w:hAnsi="Wingdings"/>
    </w:rPr>
  </w:style>
  <w:style w:type="character" w:customStyle="1" w:styleId="WW8Num17z0">
    <w:name w:val="WW8Num17z0"/>
    <w:rsid w:val="00FB61F0"/>
    <w:rPr>
      <w:rFonts w:ascii="Symbol" w:hAnsi="Symbol"/>
    </w:rPr>
  </w:style>
  <w:style w:type="character" w:customStyle="1" w:styleId="WW8Num18z0">
    <w:name w:val="WW8Num18z0"/>
    <w:rsid w:val="00FB61F0"/>
    <w:rPr>
      <w:rFonts w:ascii="Symbol" w:hAnsi="Symbol"/>
    </w:rPr>
  </w:style>
  <w:style w:type="character" w:customStyle="1" w:styleId="WW8Num19z0">
    <w:name w:val="WW8Num19z0"/>
    <w:rsid w:val="00FB61F0"/>
    <w:rPr>
      <w:rFonts w:ascii="Symbol" w:hAnsi="Symbol"/>
    </w:rPr>
  </w:style>
  <w:style w:type="character" w:customStyle="1" w:styleId="WW8Num20z0">
    <w:name w:val="WW8Num20z0"/>
    <w:rsid w:val="00FB61F0"/>
    <w:rPr>
      <w:rFonts w:ascii="Symbol" w:hAnsi="Symbol"/>
    </w:rPr>
  </w:style>
  <w:style w:type="character" w:customStyle="1" w:styleId="WW8Num22z0">
    <w:name w:val="WW8Num22z0"/>
    <w:rsid w:val="00FB61F0"/>
    <w:rPr>
      <w:rFonts w:ascii="Symbol" w:hAnsi="Symbol"/>
    </w:rPr>
  </w:style>
  <w:style w:type="character" w:customStyle="1" w:styleId="WW8Num23z0">
    <w:name w:val="WW8Num23z0"/>
    <w:rsid w:val="00FB61F0"/>
    <w:rPr>
      <w:rFonts w:ascii="Symbol" w:hAnsi="Symbol"/>
    </w:rPr>
  </w:style>
  <w:style w:type="character" w:customStyle="1" w:styleId="WW8Num24z0">
    <w:name w:val="WW8Num24z0"/>
    <w:rsid w:val="00FB61F0"/>
    <w:rPr>
      <w:rFonts w:ascii="Symbol" w:hAnsi="Symbol"/>
    </w:rPr>
  </w:style>
  <w:style w:type="character" w:customStyle="1" w:styleId="WW8Num25z0">
    <w:name w:val="WW8Num25z0"/>
    <w:rsid w:val="00FB61F0"/>
    <w:rPr>
      <w:rFonts w:ascii="Symbol" w:hAnsi="Symbol"/>
    </w:rPr>
  </w:style>
  <w:style w:type="character" w:customStyle="1" w:styleId="WW8Num26z0">
    <w:name w:val="WW8Num26z0"/>
    <w:rsid w:val="00FB61F0"/>
    <w:rPr>
      <w:rFonts w:ascii="Wingdings" w:hAnsi="Wingdings"/>
    </w:rPr>
  </w:style>
  <w:style w:type="character" w:customStyle="1" w:styleId="WW8Num27z0">
    <w:name w:val="WW8Num27z0"/>
    <w:rsid w:val="00FB61F0"/>
    <w:rPr>
      <w:rFonts w:ascii="Symbol" w:hAnsi="Symbol"/>
    </w:rPr>
  </w:style>
  <w:style w:type="character" w:customStyle="1" w:styleId="WW8Num28z0">
    <w:name w:val="WW8Num28z0"/>
    <w:rsid w:val="00FB61F0"/>
    <w:rPr>
      <w:rFonts w:ascii="Symbol" w:hAnsi="Symbol"/>
    </w:rPr>
  </w:style>
  <w:style w:type="character" w:customStyle="1" w:styleId="WW8Num30z0">
    <w:name w:val="WW8Num30z0"/>
    <w:rsid w:val="00FB61F0"/>
    <w:rPr>
      <w:rFonts w:ascii="Symbol" w:hAnsi="Symbol"/>
    </w:rPr>
  </w:style>
  <w:style w:type="character" w:customStyle="1" w:styleId="WW8Num31z0">
    <w:name w:val="WW8Num31z0"/>
    <w:rsid w:val="00FB61F0"/>
    <w:rPr>
      <w:rFonts w:ascii="Symbol" w:hAnsi="Symbol"/>
    </w:rPr>
  </w:style>
  <w:style w:type="character" w:customStyle="1" w:styleId="WW8Num32z0">
    <w:name w:val="WW8Num32z0"/>
    <w:rsid w:val="00FB61F0"/>
    <w:rPr>
      <w:rFonts w:ascii="Symbol" w:hAnsi="Symbol"/>
    </w:rPr>
  </w:style>
  <w:style w:type="character" w:customStyle="1" w:styleId="WW8Num32z1">
    <w:name w:val="WW8Num32z1"/>
    <w:rsid w:val="00FB61F0"/>
    <w:rPr>
      <w:rFonts w:ascii="Courier New" w:hAnsi="Courier New" w:cs="Courier New"/>
    </w:rPr>
  </w:style>
  <w:style w:type="character" w:customStyle="1" w:styleId="WW8Num32z2">
    <w:name w:val="WW8Num32z2"/>
    <w:rsid w:val="00FB61F0"/>
    <w:rPr>
      <w:rFonts w:ascii="Wingdings" w:hAnsi="Wingdings"/>
    </w:rPr>
  </w:style>
  <w:style w:type="character" w:customStyle="1" w:styleId="WW8Num33z0">
    <w:name w:val="WW8Num33z0"/>
    <w:rsid w:val="00FB61F0"/>
    <w:rPr>
      <w:rFonts w:ascii="Times New Roman" w:hAnsi="Times New Roman" w:cs="Times New Roman"/>
    </w:rPr>
  </w:style>
  <w:style w:type="character" w:customStyle="1" w:styleId="WW8Num34z0">
    <w:name w:val="WW8Num34z0"/>
    <w:rsid w:val="00FB61F0"/>
    <w:rPr>
      <w:rFonts w:ascii="Symbol" w:hAnsi="Symbol"/>
    </w:rPr>
  </w:style>
  <w:style w:type="character" w:customStyle="1" w:styleId="WW8Num35z2">
    <w:name w:val="WW8Num35z2"/>
    <w:rsid w:val="00FB61F0"/>
    <w:rPr>
      <w:rFonts w:ascii="Courier New" w:hAnsi="Courier New" w:cs="Times New Roman"/>
    </w:rPr>
  </w:style>
  <w:style w:type="character" w:customStyle="1" w:styleId="WW8Num36z0">
    <w:name w:val="WW8Num36z0"/>
    <w:rsid w:val="00FB61F0"/>
    <w:rPr>
      <w:rFonts w:ascii="Symbol" w:hAnsi="Symbol"/>
    </w:rPr>
  </w:style>
  <w:style w:type="character" w:customStyle="1" w:styleId="WW8Num37z0">
    <w:name w:val="WW8Num37z0"/>
    <w:rsid w:val="00FB61F0"/>
    <w:rPr>
      <w:rFonts w:ascii="Symbol" w:hAnsi="Symbol"/>
      <w:sz w:val="22"/>
    </w:rPr>
  </w:style>
  <w:style w:type="character" w:customStyle="1" w:styleId="WW8Num38z0">
    <w:name w:val="WW8Num38z0"/>
    <w:rsid w:val="00FB61F0"/>
    <w:rPr>
      <w:rFonts w:ascii="Wingdings" w:hAnsi="Wingdings"/>
    </w:rPr>
  </w:style>
  <w:style w:type="character" w:customStyle="1" w:styleId="WW8Num39z0">
    <w:name w:val="WW8Num39z0"/>
    <w:rsid w:val="00FB61F0"/>
    <w:rPr>
      <w:rFonts w:ascii="Wingdings" w:hAnsi="Wingdings"/>
    </w:rPr>
  </w:style>
  <w:style w:type="character" w:customStyle="1" w:styleId="WW8Num40z0">
    <w:name w:val="WW8Num40z0"/>
    <w:rsid w:val="00FB61F0"/>
    <w:rPr>
      <w:rFonts w:ascii="Symbol" w:hAnsi="Symbol"/>
    </w:rPr>
  </w:style>
  <w:style w:type="character" w:customStyle="1" w:styleId="WW8Num41z0">
    <w:name w:val="WW8Num41z0"/>
    <w:rsid w:val="00FB61F0"/>
    <w:rPr>
      <w:rFonts w:ascii="Symbol" w:hAnsi="Symbol"/>
    </w:rPr>
  </w:style>
  <w:style w:type="character" w:customStyle="1" w:styleId="WW8Num42z0">
    <w:name w:val="WW8Num42z0"/>
    <w:rsid w:val="00FB61F0"/>
    <w:rPr>
      <w:rFonts w:ascii="Symbol" w:hAnsi="Symbol"/>
    </w:rPr>
  </w:style>
  <w:style w:type="character" w:customStyle="1" w:styleId="WW8Num43z0">
    <w:name w:val="WW8Num43z0"/>
    <w:rsid w:val="00FB61F0"/>
    <w:rPr>
      <w:rFonts w:ascii="Symbol" w:hAnsi="Symbol"/>
    </w:rPr>
  </w:style>
  <w:style w:type="character" w:customStyle="1" w:styleId="WW8Num44z0">
    <w:name w:val="WW8Num44z0"/>
    <w:rsid w:val="00FB61F0"/>
    <w:rPr>
      <w:rFonts w:ascii="Courier New" w:hAnsi="Courier New" w:cs="Times New Roman"/>
    </w:rPr>
  </w:style>
  <w:style w:type="character" w:customStyle="1" w:styleId="WW8Num44z1">
    <w:name w:val="WW8Num44z1"/>
    <w:rsid w:val="00FB61F0"/>
    <w:rPr>
      <w:rFonts w:ascii="Courier New" w:hAnsi="Courier New" w:cs="Courier New"/>
    </w:rPr>
  </w:style>
  <w:style w:type="character" w:customStyle="1" w:styleId="WW8Num44z2">
    <w:name w:val="WW8Num44z2"/>
    <w:rsid w:val="00FB61F0"/>
    <w:rPr>
      <w:rFonts w:ascii="Wingdings" w:hAnsi="Wingdings"/>
    </w:rPr>
  </w:style>
  <w:style w:type="character" w:customStyle="1" w:styleId="WW8Num44z3">
    <w:name w:val="WW8Num44z3"/>
    <w:rsid w:val="00FB61F0"/>
    <w:rPr>
      <w:rFonts w:ascii="Symbol" w:hAnsi="Symbol"/>
    </w:rPr>
  </w:style>
  <w:style w:type="character" w:customStyle="1" w:styleId="WW8Num45z0">
    <w:name w:val="WW8Num45z0"/>
    <w:rsid w:val="00FB61F0"/>
    <w:rPr>
      <w:rFonts w:ascii="Symbol" w:hAnsi="Symbol"/>
    </w:rPr>
  </w:style>
  <w:style w:type="character" w:customStyle="1" w:styleId="WW8Num46z0">
    <w:name w:val="WW8Num46z0"/>
    <w:rsid w:val="00FB61F0"/>
    <w:rPr>
      <w:rFonts w:ascii="Symbol" w:hAnsi="Symbol"/>
    </w:rPr>
  </w:style>
  <w:style w:type="character" w:customStyle="1" w:styleId="WW8Num47z0">
    <w:name w:val="WW8Num47z0"/>
    <w:rsid w:val="00FB61F0"/>
    <w:rPr>
      <w:rFonts w:ascii="Symbol" w:hAnsi="Symbol"/>
    </w:rPr>
  </w:style>
  <w:style w:type="character" w:customStyle="1" w:styleId="WW8Num48z0">
    <w:name w:val="WW8Num48z0"/>
    <w:rsid w:val="00FB61F0"/>
    <w:rPr>
      <w:rFonts w:ascii="Symbol" w:hAnsi="Symbol"/>
    </w:rPr>
  </w:style>
  <w:style w:type="character" w:customStyle="1" w:styleId="WW8Num49z0">
    <w:name w:val="WW8Num49z0"/>
    <w:rsid w:val="00FB61F0"/>
    <w:rPr>
      <w:rFonts w:ascii="Symbol" w:hAnsi="Symbol"/>
    </w:rPr>
  </w:style>
  <w:style w:type="character" w:customStyle="1" w:styleId="WW8Num50z0">
    <w:name w:val="WW8Num50z0"/>
    <w:rsid w:val="00FB61F0"/>
    <w:rPr>
      <w:rFonts w:ascii="Wingdings" w:hAnsi="Wingdings"/>
    </w:rPr>
  </w:style>
  <w:style w:type="character" w:customStyle="1" w:styleId="WW8Num51z0">
    <w:name w:val="WW8Num51z0"/>
    <w:rsid w:val="00FB61F0"/>
    <w:rPr>
      <w:rFonts w:ascii="Symbol" w:hAnsi="Symbol"/>
    </w:rPr>
  </w:style>
  <w:style w:type="character" w:customStyle="1" w:styleId="WW8Num52z0">
    <w:name w:val="WW8Num52z0"/>
    <w:rsid w:val="00FB61F0"/>
    <w:rPr>
      <w:rFonts w:ascii="Symbol" w:hAnsi="Symbol"/>
    </w:rPr>
  </w:style>
  <w:style w:type="character" w:customStyle="1" w:styleId="WW8Num52z1">
    <w:name w:val="WW8Num52z1"/>
    <w:rsid w:val="00FB61F0"/>
    <w:rPr>
      <w:rFonts w:ascii="Courier New" w:hAnsi="Courier New" w:cs="Times New Roman"/>
    </w:rPr>
  </w:style>
  <w:style w:type="character" w:customStyle="1" w:styleId="WW8Num52z2">
    <w:name w:val="WW8Num52z2"/>
    <w:rsid w:val="00FB61F0"/>
    <w:rPr>
      <w:rFonts w:ascii="Wingdings" w:hAnsi="Wingdings"/>
    </w:rPr>
  </w:style>
  <w:style w:type="character" w:customStyle="1" w:styleId="WW8Num52z4">
    <w:name w:val="WW8Num52z4"/>
    <w:rsid w:val="00FB61F0"/>
    <w:rPr>
      <w:rFonts w:ascii="Courier New" w:hAnsi="Courier New" w:cs="Courier New"/>
    </w:rPr>
  </w:style>
  <w:style w:type="character" w:customStyle="1" w:styleId="WW8Num53z0">
    <w:name w:val="WW8Num53z0"/>
    <w:rsid w:val="00FB61F0"/>
    <w:rPr>
      <w:rFonts w:ascii="Symbol" w:hAnsi="Symbol"/>
    </w:rPr>
  </w:style>
  <w:style w:type="character" w:customStyle="1" w:styleId="WW8Num54z0">
    <w:name w:val="WW8Num54z0"/>
    <w:rsid w:val="00FB61F0"/>
    <w:rPr>
      <w:rFonts w:ascii="Courier New" w:hAnsi="Courier New"/>
    </w:rPr>
  </w:style>
  <w:style w:type="character" w:customStyle="1" w:styleId="WW8Num55z0">
    <w:name w:val="WW8Num55z0"/>
    <w:rsid w:val="00FB61F0"/>
    <w:rPr>
      <w:rFonts w:ascii="Courier New" w:hAnsi="Courier New"/>
    </w:rPr>
  </w:style>
  <w:style w:type="character" w:customStyle="1" w:styleId="WW8Num55z1">
    <w:name w:val="WW8Num55z1"/>
    <w:rsid w:val="00FB61F0"/>
    <w:rPr>
      <w:rFonts w:ascii="Courier New" w:hAnsi="Courier New" w:cs="Courier New"/>
    </w:rPr>
  </w:style>
  <w:style w:type="character" w:customStyle="1" w:styleId="WW8Num55z2">
    <w:name w:val="WW8Num55z2"/>
    <w:rsid w:val="00FB61F0"/>
    <w:rPr>
      <w:rFonts w:ascii="Wingdings" w:hAnsi="Wingdings"/>
    </w:rPr>
  </w:style>
  <w:style w:type="character" w:customStyle="1" w:styleId="WW8Num55z3">
    <w:name w:val="WW8Num55z3"/>
    <w:rsid w:val="00FB61F0"/>
    <w:rPr>
      <w:rFonts w:ascii="Symbol" w:hAnsi="Symbol"/>
    </w:rPr>
  </w:style>
  <w:style w:type="character" w:customStyle="1" w:styleId="WW8Num56z0">
    <w:name w:val="WW8Num56z0"/>
    <w:rsid w:val="00FB61F0"/>
    <w:rPr>
      <w:rFonts w:ascii="Symbol" w:hAnsi="Symbol"/>
    </w:rPr>
  </w:style>
  <w:style w:type="character" w:customStyle="1" w:styleId="WW8Num57z0">
    <w:name w:val="WW8Num57z0"/>
    <w:rsid w:val="00FB61F0"/>
    <w:rPr>
      <w:rFonts w:ascii="Times New Roman" w:hAnsi="Times New Roman" w:cs="Times New Roman"/>
      <w:b w:val="0"/>
    </w:rPr>
  </w:style>
  <w:style w:type="character" w:customStyle="1" w:styleId="WW8Num58z0">
    <w:name w:val="WW8Num58z0"/>
    <w:rsid w:val="00FB61F0"/>
    <w:rPr>
      <w:rFonts w:ascii="Symbol" w:hAnsi="Symbol"/>
    </w:rPr>
  </w:style>
  <w:style w:type="character" w:customStyle="1" w:styleId="WW8Num59z0">
    <w:name w:val="WW8Num59z0"/>
    <w:rsid w:val="00FB61F0"/>
    <w:rPr>
      <w:rFonts w:ascii="Symbol" w:hAnsi="Symbol"/>
    </w:rPr>
  </w:style>
  <w:style w:type="character" w:customStyle="1" w:styleId="WW8Num60z0">
    <w:name w:val="WW8Num60z0"/>
    <w:rsid w:val="00FB61F0"/>
    <w:rPr>
      <w:b w:val="0"/>
      <w:i w:val="0"/>
    </w:rPr>
  </w:style>
  <w:style w:type="character" w:customStyle="1" w:styleId="WW8Num60z1">
    <w:name w:val="WW8Num60z1"/>
    <w:rsid w:val="00FB61F0"/>
    <w:rPr>
      <w:rFonts w:ascii="Symbol" w:hAnsi="Symbol"/>
    </w:rPr>
  </w:style>
  <w:style w:type="character" w:customStyle="1" w:styleId="WW8Num62z0">
    <w:name w:val="WW8Num62z0"/>
    <w:rsid w:val="00FB61F0"/>
    <w:rPr>
      <w:rFonts w:ascii="Symbol" w:hAnsi="Symbol"/>
    </w:rPr>
  </w:style>
  <w:style w:type="character" w:customStyle="1" w:styleId="WW8Num62z1">
    <w:name w:val="WW8Num62z1"/>
    <w:rsid w:val="00FB61F0"/>
    <w:rPr>
      <w:rFonts w:ascii="Courier New" w:hAnsi="Courier New"/>
    </w:rPr>
  </w:style>
  <w:style w:type="character" w:customStyle="1" w:styleId="WW8Num62z2">
    <w:name w:val="WW8Num62z2"/>
    <w:rsid w:val="00FB61F0"/>
    <w:rPr>
      <w:rFonts w:ascii="Wingdings" w:hAnsi="Wingdings"/>
    </w:rPr>
  </w:style>
  <w:style w:type="character" w:customStyle="1" w:styleId="WW8Num63z0">
    <w:name w:val="WW8Num63z0"/>
    <w:rsid w:val="00FB61F0"/>
    <w:rPr>
      <w:rFonts w:ascii="Symbol" w:hAnsi="Symbol"/>
    </w:rPr>
  </w:style>
  <w:style w:type="character" w:customStyle="1" w:styleId="WW8Num63z1">
    <w:name w:val="WW8Num63z1"/>
    <w:rsid w:val="00FB61F0"/>
    <w:rPr>
      <w:rFonts w:ascii="Courier New" w:hAnsi="Courier New" w:cs="Courier New"/>
    </w:rPr>
  </w:style>
  <w:style w:type="character" w:customStyle="1" w:styleId="WW8Num63z2">
    <w:name w:val="WW8Num63z2"/>
    <w:rsid w:val="00FB61F0"/>
    <w:rPr>
      <w:rFonts w:ascii="Wingdings" w:hAnsi="Wingdings"/>
    </w:rPr>
  </w:style>
  <w:style w:type="character" w:customStyle="1" w:styleId="WW8Num64z0">
    <w:name w:val="WW8Num64z0"/>
    <w:rsid w:val="00FB61F0"/>
    <w:rPr>
      <w:rFonts w:ascii="Symbol" w:hAnsi="Symbol"/>
    </w:rPr>
  </w:style>
  <w:style w:type="character" w:customStyle="1" w:styleId="WW8Num65z0">
    <w:name w:val="WW8Num65z0"/>
    <w:rsid w:val="00FB61F0"/>
    <w:rPr>
      <w:rFonts w:ascii="Symbol" w:hAnsi="Symbol"/>
    </w:rPr>
  </w:style>
  <w:style w:type="character" w:customStyle="1" w:styleId="WW8Num66z0">
    <w:name w:val="WW8Num66z0"/>
    <w:rsid w:val="00FB61F0"/>
    <w:rPr>
      <w:rFonts w:ascii="Courier New" w:hAnsi="Courier New"/>
    </w:rPr>
  </w:style>
  <w:style w:type="character" w:customStyle="1" w:styleId="WW8Num67z0">
    <w:name w:val="WW8Num67z0"/>
    <w:rsid w:val="00FB61F0"/>
    <w:rPr>
      <w:rFonts w:ascii="Symbol" w:hAnsi="Symbol"/>
    </w:rPr>
  </w:style>
  <w:style w:type="character" w:customStyle="1" w:styleId="WW8Num68z0">
    <w:name w:val="WW8Num68z0"/>
    <w:rsid w:val="00FB61F0"/>
    <w:rPr>
      <w:rFonts w:ascii="Symbol" w:hAnsi="Symbol"/>
    </w:rPr>
  </w:style>
  <w:style w:type="character" w:customStyle="1" w:styleId="WW8Num69z0">
    <w:name w:val="WW8Num69z0"/>
    <w:rsid w:val="00FB61F0"/>
    <w:rPr>
      <w:rFonts w:ascii="Symbol" w:hAnsi="Symbol"/>
    </w:rPr>
  </w:style>
  <w:style w:type="character" w:customStyle="1" w:styleId="11">
    <w:name w:val="Основной шрифт абзаца1"/>
    <w:rsid w:val="00FB61F0"/>
  </w:style>
  <w:style w:type="character" w:customStyle="1" w:styleId="100">
    <w:name w:val="Знак Знак10"/>
    <w:rsid w:val="00FB61F0"/>
    <w:rPr>
      <w:rFonts w:eastAsia="Times New Roman" w:cs="Times New Roman"/>
      <w:sz w:val="24"/>
      <w:szCs w:val="20"/>
    </w:rPr>
  </w:style>
  <w:style w:type="character" w:customStyle="1" w:styleId="FontStyle14">
    <w:name w:val="Font Style14"/>
    <w:rsid w:val="00FB61F0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FB61F0"/>
    <w:rPr>
      <w:rFonts w:ascii="Corbel" w:hAnsi="Corbel" w:cs="Corbel"/>
      <w:b/>
      <w:bCs/>
      <w:sz w:val="20"/>
      <w:szCs w:val="20"/>
    </w:rPr>
  </w:style>
  <w:style w:type="character" w:customStyle="1" w:styleId="FontStyle31">
    <w:name w:val="Font Style31"/>
    <w:rsid w:val="00FB61F0"/>
    <w:rPr>
      <w:rFonts w:ascii="Times New Roman" w:hAnsi="Times New Roman" w:cs="Times New Roman"/>
      <w:sz w:val="24"/>
      <w:szCs w:val="24"/>
    </w:rPr>
  </w:style>
  <w:style w:type="character" w:customStyle="1" w:styleId="FontStyle47">
    <w:name w:val="Font Style47"/>
    <w:rsid w:val="00FB61F0"/>
    <w:rPr>
      <w:rFonts w:ascii="Arial" w:hAnsi="Arial" w:cs="Arial"/>
      <w:sz w:val="18"/>
      <w:szCs w:val="18"/>
    </w:rPr>
  </w:style>
  <w:style w:type="character" w:customStyle="1" w:styleId="91">
    <w:name w:val="Знак Знак9"/>
    <w:rsid w:val="00FB61F0"/>
    <w:rPr>
      <w:rFonts w:eastAsia="Times New Roman"/>
      <w:sz w:val="24"/>
      <w:szCs w:val="24"/>
    </w:rPr>
  </w:style>
  <w:style w:type="character" w:customStyle="1" w:styleId="81">
    <w:name w:val="Знак Знак8"/>
    <w:rsid w:val="00FB61F0"/>
    <w:rPr>
      <w:rFonts w:eastAsia="Times New Roman"/>
      <w:sz w:val="24"/>
      <w:szCs w:val="24"/>
    </w:rPr>
  </w:style>
  <w:style w:type="character" w:customStyle="1" w:styleId="71">
    <w:name w:val="Знак Знак7"/>
    <w:rsid w:val="00FB61F0"/>
    <w:rPr>
      <w:rFonts w:eastAsia="Times New Roman"/>
      <w:sz w:val="24"/>
      <w:szCs w:val="24"/>
    </w:rPr>
  </w:style>
  <w:style w:type="character" w:customStyle="1" w:styleId="6">
    <w:name w:val="Знак Знак6"/>
    <w:rsid w:val="00FB61F0"/>
    <w:rPr>
      <w:rFonts w:eastAsia="Times New Roman"/>
      <w:sz w:val="24"/>
      <w:szCs w:val="24"/>
    </w:rPr>
  </w:style>
  <w:style w:type="character" w:styleId="ad">
    <w:name w:val="Book Title"/>
    <w:qFormat/>
    <w:rsid w:val="00FB61F0"/>
    <w:rPr>
      <w:b/>
      <w:bCs/>
      <w:smallCaps/>
      <w:spacing w:val="5"/>
    </w:rPr>
  </w:style>
  <w:style w:type="character" w:customStyle="1" w:styleId="FontStyle13">
    <w:name w:val="Font Style13"/>
    <w:rsid w:val="00FB61F0"/>
    <w:rPr>
      <w:rFonts w:ascii="Tahoma" w:hAnsi="Tahoma" w:cs="Tahoma"/>
      <w:b/>
      <w:bCs/>
      <w:sz w:val="20"/>
      <w:szCs w:val="20"/>
    </w:rPr>
  </w:style>
  <w:style w:type="character" w:customStyle="1" w:styleId="51">
    <w:name w:val="Знак Знак5"/>
    <w:rsid w:val="00FB61F0"/>
    <w:rPr>
      <w:rFonts w:eastAsia="Times New Roman"/>
      <w:sz w:val="16"/>
      <w:szCs w:val="16"/>
    </w:rPr>
  </w:style>
  <w:style w:type="character" w:customStyle="1" w:styleId="18">
    <w:name w:val="Знак Знак18"/>
    <w:rsid w:val="00FB61F0"/>
    <w:rPr>
      <w:rFonts w:eastAsia="Times New Roman"/>
      <w:b/>
      <w:color w:val="000000"/>
      <w:sz w:val="25"/>
      <w:shd w:val="clear" w:color="auto" w:fill="FFFFFF"/>
    </w:rPr>
  </w:style>
  <w:style w:type="character" w:customStyle="1" w:styleId="17">
    <w:name w:val="Знак Знак17"/>
    <w:rsid w:val="00FB61F0"/>
    <w:rPr>
      <w:rFonts w:ascii="Verdana" w:eastAsia="Times New Roman" w:hAnsi="Verdana"/>
      <w:sz w:val="24"/>
      <w:shd w:val="clear" w:color="auto" w:fill="FFFFFF"/>
    </w:rPr>
  </w:style>
  <w:style w:type="character" w:customStyle="1" w:styleId="16">
    <w:name w:val="Знак Знак16"/>
    <w:rsid w:val="00FB61F0"/>
    <w:rPr>
      <w:rFonts w:ascii="Verdana" w:eastAsia="Times New Roman" w:hAnsi="Verdana"/>
      <w:b/>
      <w:sz w:val="24"/>
      <w:shd w:val="clear" w:color="auto" w:fill="FFFFFF"/>
    </w:rPr>
  </w:style>
  <w:style w:type="character" w:customStyle="1" w:styleId="15">
    <w:name w:val="Знак Знак15"/>
    <w:rsid w:val="00FB61F0"/>
    <w:rPr>
      <w:rFonts w:eastAsia="Times New Roman"/>
      <w:b/>
      <w:color w:val="000000"/>
      <w:sz w:val="29"/>
      <w:shd w:val="clear" w:color="auto" w:fill="FFFFFF"/>
    </w:rPr>
  </w:style>
  <w:style w:type="character" w:customStyle="1" w:styleId="14">
    <w:name w:val="Знак Знак14"/>
    <w:rsid w:val="00FB61F0"/>
    <w:rPr>
      <w:rFonts w:ascii="Verdana" w:eastAsia="Times New Roman" w:hAnsi="Verdana"/>
      <w:b/>
      <w:color w:val="000000"/>
      <w:sz w:val="22"/>
      <w:shd w:val="clear" w:color="auto" w:fill="FFFFFF"/>
    </w:rPr>
  </w:style>
  <w:style w:type="character" w:customStyle="1" w:styleId="13">
    <w:name w:val="Знак Знак13"/>
    <w:rsid w:val="00FB61F0"/>
    <w:rPr>
      <w:rFonts w:ascii="Verdana" w:eastAsia="Times New Roman" w:hAnsi="Verdana"/>
      <w:b/>
      <w:color w:val="000000"/>
      <w:sz w:val="24"/>
      <w:shd w:val="clear" w:color="auto" w:fill="FFFFFF"/>
    </w:rPr>
  </w:style>
  <w:style w:type="character" w:customStyle="1" w:styleId="12">
    <w:name w:val="Знак Знак12"/>
    <w:rsid w:val="00FB61F0"/>
    <w:rPr>
      <w:rFonts w:eastAsia="Times New Roman"/>
      <w:color w:val="000000"/>
      <w:sz w:val="24"/>
      <w:shd w:val="clear" w:color="auto" w:fill="FFFFFF"/>
    </w:rPr>
  </w:style>
  <w:style w:type="character" w:customStyle="1" w:styleId="110">
    <w:name w:val="Знак Знак11"/>
    <w:rsid w:val="00FB61F0"/>
    <w:rPr>
      <w:rFonts w:eastAsia="Times New Roman"/>
      <w:b/>
      <w:sz w:val="24"/>
    </w:rPr>
  </w:style>
  <w:style w:type="character" w:customStyle="1" w:styleId="41">
    <w:name w:val="Знак Знак4"/>
    <w:rsid w:val="00FB61F0"/>
    <w:rPr>
      <w:rFonts w:eastAsia="Times New Roman"/>
      <w:color w:val="000000"/>
      <w:sz w:val="25"/>
      <w:shd w:val="clear" w:color="auto" w:fill="FFFFFF"/>
    </w:rPr>
  </w:style>
  <w:style w:type="character" w:customStyle="1" w:styleId="ae">
    <w:name w:val="Символ сноски"/>
    <w:rsid w:val="00FB61F0"/>
    <w:rPr>
      <w:vertAlign w:val="superscript"/>
    </w:rPr>
  </w:style>
  <w:style w:type="character" w:customStyle="1" w:styleId="31">
    <w:name w:val="Знак Знак3"/>
    <w:rsid w:val="00FB61F0"/>
    <w:rPr>
      <w:rFonts w:eastAsia="Times New Roman"/>
    </w:rPr>
  </w:style>
  <w:style w:type="character" w:customStyle="1" w:styleId="26">
    <w:name w:val="Знак Знак2"/>
    <w:rsid w:val="00FB61F0"/>
    <w:rPr>
      <w:rFonts w:eastAsia="Times New Roman"/>
      <w:sz w:val="24"/>
    </w:rPr>
  </w:style>
  <w:style w:type="character" w:customStyle="1" w:styleId="19">
    <w:name w:val="Знак примечания1"/>
    <w:rsid w:val="00FB61F0"/>
    <w:rPr>
      <w:sz w:val="16"/>
    </w:rPr>
  </w:style>
  <w:style w:type="character" w:styleId="af">
    <w:name w:val="page number"/>
    <w:rsid w:val="00FB61F0"/>
  </w:style>
  <w:style w:type="character" w:customStyle="1" w:styleId="1a">
    <w:name w:val="Знак Знак1"/>
    <w:rsid w:val="00FB61F0"/>
    <w:rPr>
      <w:rFonts w:eastAsia="Times New Roman"/>
    </w:rPr>
  </w:style>
  <w:style w:type="character" w:customStyle="1" w:styleId="FontStyle43">
    <w:name w:val="Font Style43"/>
    <w:rsid w:val="00FB61F0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FB61F0"/>
    <w:rPr>
      <w:rFonts w:ascii="Arial Black" w:hAnsi="Arial Black" w:cs="Arial Black"/>
      <w:i/>
      <w:iCs/>
      <w:sz w:val="10"/>
      <w:szCs w:val="10"/>
    </w:rPr>
  </w:style>
  <w:style w:type="character" w:customStyle="1" w:styleId="FontStyle126">
    <w:name w:val="Font Style126"/>
    <w:rsid w:val="00FB61F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rsid w:val="00FB61F0"/>
    <w:rPr>
      <w:rFonts w:ascii="Times New Roman" w:hAnsi="Times New Roman" w:cs="Times New Roman"/>
      <w:b/>
      <w:bCs/>
      <w:sz w:val="20"/>
      <w:szCs w:val="20"/>
    </w:rPr>
  </w:style>
  <w:style w:type="character" w:styleId="af0">
    <w:name w:val="Hyperlink"/>
    <w:rsid w:val="00FB61F0"/>
    <w:rPr>
      <w:color w:val="0000FF"/>
      <w:u w:val="single"/>
    </w:rPr>
  </w:style>
  <w:style w:type="character" w:customStyle="1" w:styleId="af1">
    <w:name w:val="Знак Знак"/>
    <w:rsid w:val="00FB61F0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FB61F0"/>
  </w:style>
  <w:style w:type="paragraph" w:customStyle="1" w:styleId="af2">
    <w:name w:val="Заголовок"/>
    <w:basedOn w:val="a"/>
    <w:next w:val="ab"/>
    <w:rsid w:val="00FB61F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3">
    <w:name w:val="List"/>
    <w:basedOn w:val="ab"/>
    <w:rsid w:val="00FB61F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Mangal"/>
      <w:color w:val="000000"/>
      <w:sz w:val="25"/>
      <w:szCs w:val="20"/>
    </w:rPr>
  </w:style>
  <w:style w:type="paragraph" w:customStyle="1" w:styleId="1b">
    <w:name w:val="Название1"/>
    <w:basedOn w:val="a"/>
    <w:rsid w:val="00FB61F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FB61F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FB61F0"/>
    <w:pPr>
      <w:widowControl w:val="0"/>
      <w:suppressAutoHyphens/>
      <w:snapToGri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7">
    <w:name w:val="Style7"/>
    <w:basedOn w:val="a"/>
    <w:rsid w:val="00FB61F0"/>
    <w:pPr>
      <w:widowControl w:val="0"/>
      <w:suppressAutoHyphens/>
      <w:autoSpaceDE w:val="0"/>
      <w:spacing w:after="0" w:line="230" w:lineRule="exact"/>
      <w:ind w:firstLine="504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FB61F0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FB61F0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FB61F0"/>
    <w:pPr>
      <w:widowControl w:val="0"/>
      <w:suppressAutoHyphens/>
      <w:autoSpaceDE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13">
    <w:name w:val="Style13"/>
    <w:basedOn w:val="a"/>
    <w:rsid w:val="00FB61F0"/>
    <w:pPr>
      <w:widowControl w:val="0"/>
      <w:suppressAutoHyphens/>
      <w:autoSpaceDE w:val="0"/>
      <w:spacing w:after="0" w:line="319" w:lineRule="exact"/>
    </w:pPr>
    <w:rPr>
      <w:rFonts w:ascii="Century Gothic" w:eastAsia="Times New Roman" w:hAnsi="Century Gothic" w:cs="Times New Roman"/>
      <w:sz w:val="24"/>
      <w:szCs w:val="24"/>
      <w:lang w:eastAsia="ar-SA"/>
    </w:rPr>
  </w:style>
  <w:style w:type="paragraph" w:styleId="af4">
    <w:name w:val="Body Text Indent"/>
    <w:basedOn w:val="a"/>
    <w:link w:val="af5"/>
    <w:rsid w:val="00FB61F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FB61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FB61F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0">
    <w:name w:val="Основной текст 22"/>
    <w:basedOn w:val="a"/>
    <w:rsid w:val="00FB61F0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5">
    <w:name w:val="Style5"/>
    <w:basedOn w:val="a"/>
    <w:rsid w:val="00FB61F0"/>
    <w:pPr>
      <w:widowControl w:val="0"/>
      <w:suppressAutoHyphens/>
      <w:autoSpaceDE w:val="0"/>
      <w:spacing w:after="0" w:line="240" w:lineRule="auto"/>
    </w:pPr>
    <w:rPr>
      <w:rFonts w:ascii="Corbel" w:eastAsia="Times New Roman" w:hAnsi="Corbel" w:cs="Times New Roman"/>
      <w:sz w:val="24"/>
      <w:szCs w:val="24"/>
      <w:lang w:eastAsia="ar-SA"/>
    </w:rPr>
  </w:style>
  <w:style w:type="paragraph" w:customStyle="1" w:styleId="Style6">
    <w:name w:val="Style6"/>
    <w:basedOn w:val="a"/>
    <w:rsid w:val="00FB61F0"/>
    <w:pPr>
      <w:widowControl w:val="0"/>
      <w:suppressAutoHyphens/>
      <w:autoSpaceDE w:val="0"/>
      <w:spacing w:after="0" w:line="250" w:lineRule="exact"/>
      <w:ind w:hanging="1459"/>
    </w:pPr>
    <w:rPr>
      <w:rFonts w:ascii="Corbel" w:eastAsia="Times New Roman" w:hAnsi="Corbel" w:cs="Times New Roman"/>
      <w:sz w:val="24"/>
      <w:szCs w:val="24"/>
      <w:lang w:eastAsia="ar-SA"/>
    </w:rPr>
  </w:style>
  <w:style w:type="paragraph" w:styleId="af6">
    <w:name w:val="header"/>
    <w:basedOn w:val="a"/>
    <w:link w:val="af7"/>
    <w:rsid w:val="00FB61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Верхний колонтитул Знак"/>
    <w:basedOn w:val="a0"/>
    <w:link w:val="af6"/>
    <w:rsid w:val="00FB61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rsid w:val="00FB61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9">
    <w:name w:val="Нижний колонтитул Знак"/>
    <w:basedOn w:val="a0"/>
    <w:link w:val="af8"/>
    <w:rsid w:val="00FB61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FB61F0"/>
    <w:pPr>
      <w:widowControl w:val="0"/>
      <w:suppressAutoHyphens/>
      <w:autoSpaceDE w:val="0"/>
      <w:spacing w:after="0" w:line="245" w:lineRule="exact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FB61F0"/>
    <w:pPr>
      <w:widowControl w:val="0"/>
      <w:suppressAutoHyphens/>
      <w:autoSpaceDE w:val="0"/>
      <w:spacing w:after="0" w:line="247" w:lineRule="exact"/>
      <w:ind w:firstLine="230"/>
      <w:jc w:val="both"/>
    </w:pPr>
    <w:rPr>
      <w:rFonts w:ascii="Franklin Gothic Medium" w:eastAsia="Times New Roman" w:hAnsi="Franklin Gothic Medium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FB61F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a">
    <w:name w:val="footnote text"/>
    <w:basedOn w:val="a"/>
    <w:link w:val="afb"/>
    <w:rsid w:val="00FB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b">
    <w:name w:val="Текст сноски Знак"/>
    <w:basedOn w:val="a0"/>
    <w:link w:val="afa"/>
    <w:rsid w:val="00FB61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1">
    <w:name w:val="Основной текст с отступом 31"/>
    <w:basedOn w:val="a"/>
    <w:rsid w:val="00FB61F0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d">
    <w:name w:val="Текст примечания1"/>
    <w:basedOn w:val="a"/>
    <w:rsid w:val="00FB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Обычный1"/>
    <w:rsid w:val="00FB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39">
    <w:name w:val="Style39"/>
    <w:basedOn w:val="a"/>
    <w:rsid w:val="00FB61F0"/>
    <w:pPr>
      <w:widowControl w:val="0"/>
      <w:suppressAutoHyphens/>
      <w:autoSpaceDE w:val="0"/>
      <w:spacing w:after="0" w:line="229" w:lineRule="exac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6">
    <w:name w:val="Style16"/>
    <w:basedOn w:val="a"/>
    <w:rsid w:val="00FB61F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fc">
    <w:name w:val="Содержимое таблицы"/>
    <w:basedOn w:val="a"/>
    <w:rsid w:val="00FB61F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FB61F0"/>
    <w:pPr>
      <w:jc w:val="center"/>
    </w:pPr>
    <w:rPr>
      <w:b/>
      <w:bCs/>
    </w:rPr>
  </w:style>
  <w:style w:type="paragraph" w:customStyle="1" w:styleId="afe">
    <w:name w:val="таблица"/>
    <w:basedOn w:val="ab"/>
    <w:rsid w:val="00FB61F0"/>
    <w:pPr>
      <w:shd w:val="clear" w:color="auto" w:fill="FFFFFF"/>
      <w:spacing w:after="0" w:line="240" w:lineRule="auto"/>
      <w:ind w:left="57" w:right="57"/>
    </w:pPr>
    <w:rPr>
      <w:rFonts w:ascii="Arial" w:eastAsia="Times New Roman" w:hAnsi="Arial" w:cs="Arial"/>
      <w:color w:val="000000"/>
      <w:sz w:val="25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982C6-EA92-4216-9569-9986EE8A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38</Pages>
  <Words>9100</Words>
  <Characters>51874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 ОА</dc:creator>
  <cp:keywords/>
  <dc:description/>
  <cp:lastModifiedBy>Англ ОА</cp:lastModifiedBy>
  <cp:revision>5</cp:revision>
  <dcterms:created xsi:type="dcterms:W3CDTF">2020-12-14T07:30:00Z</dcterms:created>
  <dcterms:modified xsi:type="dcterms:W3CDTF">2020-12-14T10:38:00Z</dcterms:modified>
</cp:coreProperties>
</file>